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Pr="000E2B7A">
        <w:rPr>
          <w:b/>
          <w:sz w:val="22"/>
          <w:szCs w:val="22"/>
        </w:rPr>
        <w:t>г</w:t>
      </w:r>
      <w:proofErr w:type="gramEnd"/>
      <w:r w:rsidRPr="000E2B7A">
        <w:rPr>
          <w:b/>
          <w:sz w:val="22"/>
          <w:szCs w:val="22"/>
        </w:rPr>
        <w:t xml:space="preserve">. Глазов, ул. </w:t>
      </w:r>
      <w:r w:rsidR="004608DD">
        <w:rPr>
          <w:b/>
          <w:sz w:val="22"/>
          <w:szCs w:val="22"/>
        </w:rPr>
        <w:t>Кирова</w:t>
      </w:r>
      <w:r w:rsidRPr="000E2B7A">
        <w:rPr>
          <w:b/>
          <w:sz w:val="22"/>
          <w:szCs w:val="22"/>
        </w:rPr>
        <w:t>, д.</w:t>
      </w:r>
      <w:r w:rsidR="004608DD">
        <w:rPr>
          <w:b/>
          <w:sz w:val="22"/>
          <w:szCs w:val="22"/>
        </w:rPr>
        <w:t>127</w:t>
      </w:r>
      <w:r w:rsidRPr="000E2B7A">
        <w:rPr>
          <w:b/>
          <w:sz w:val="22"/>
          <w:szCs w:val="22"/>
        </w:rPr>
        <w:t>.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D6308" w:rsidRDefault="004144A7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</w:t>
      </w:r>
      <w:r w:rsidR="000E2B7A">
        <w:rPr>
          <w:sz w:val="22"/>
          <w:szCs w:val="22"/>
        </w:rPr>
        <w:t>ом</w:t>
      </w:r>
      <w:r w:rsidR="00BD6308">
        <w:rPr>
          <w:sz w:val="22"/>
          <w:szCs w:val="22"/>
        </w:rPr>
        <w:t>, расположенным по адрес</w:t>
      </w:r>
      <w:r w:rsidR="000E2B7A">
        <w:rPr>
          <w:sz w:val="22"/>
          <w:szCs w:val="22"/>
        </w:rPr>
        <w:t>у</w:t>
      </w:r>
      <w:r w:rsidR="00BD6308">
        <w:rPr>
          <w:sz w:val="22"/>
          <w:szCs w:val="22"/>
        </w:rPr>
        <w:t>: г. Глазов,</w:t>
      </w:r>
      <w:r w:rsidR="00300385">
        <w:rPr>
          <w:sz w:val="22"/>
          <w:szCs w:val="22"/>
        </w:rPr>
        <w:t xml:space="preserve"> ул</w:t>
      </w:r>
      <w:proofErr w:type="gramStart"/>
      <w:r w:rsidR="00300385">
        <w:rPr>
          <w:sz w:val="22"/>
          <w:szCs w:val="22"/>
        </w:rPr>
        <w:t>.</w:t>
      </w:r>
      <w:r w:rsidR="004608DD">
        <w:rPr>
          <w:sz w:val="22"/>
          <w:szCs w:val="22"/>
        </w:rPr>
        <w:t>К</w:t>
      </w:r>
      <w:proofErr w:type="gramEnd"/>
      <w:r w:rsidR="004608DD">
        <w:rPr>
          <w:sz w:val="22"/>
          <w:szCs w:val="22"/>
        </w:rPr>
        <w:t>ирова</w:t>
      </w:r>
      <w:r w:rsidR="00300385">
        <w:rPr>
          <w:sz w:val="22"/>
          <w:szCs w:val="22"/>
        </w:rPr>
        <w:t>, д.</w:t>
      </w:r>
      <w:r w:rsidR="004608DD">
        <w:rPr>
          <w:sz w:val="22"/>
          <w:szCs w:val="22"/>
        </w:rPr>
        <w:t>127</w:t>
      </w:r>
      <w:r w:rsidR="00BD630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D72D59">
        <w:rPr>
          <w:sz w:val="22"/>
          <w:szCs w:val="22"/>
        </w:rPr>
        <w:t>(далее – к</w:t>
      </w:r>
      <w:r w:rsidR="00BD6308">
        <w:rPr>
          <w:sz w:val="22"/>
          <w:szCs w:val="22"/>
        </w:rPr>
        <w:t>онкурс):</w:t>
      </w:r>
    </w:p>
    <w:p w:rsidR="004144A7" w:rsidRPr="00BD6308" w:rsidRDefault="00BD6308" w:rsidP="004608DD">
      <w:pPr>
        <w:pStyle w:val="a9"/>
        <w:tabs>
          <w:tab w:val="clear" w:pos="926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4144A7"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proofErr w:type="gramStart"/>
      <w:r w:rsidR="000E2B7A">
        <w:rPr>
          <w:sz w:val="22"/>
          <w:szCs w:val="22"/>
        </w:rPr>
        <w:t>.</w:t>
      </w:r>
      <w:r>
        <w:rPr>
          <w:sz w:val="22"/>
          <w:szCs w:val="22"/>
        </w:rPr>
        <w:t>н</w:t>
      </w:r>
      <w:proofErr w:type="gramEnd"/>
      <w:r>
        <w:rPr>
          <w:sz w:val="22"/>
          <w:szCs w:val="22"/>
        </w:rPr>
        <w:t>ачальник</w:t>
      </w:r>
      <w:r w:rsidR="000E2B7A">
        <w:rPr>
          <w:sz w:val="22"/>
          <w:szCs w:val="22"/>
        </w:rPr>
        <w:t>а</w:t>
      </w:r>
      <w:r>
        <w:rPr>
          <w:sz w:val="22"/>
          <w:szCs w:val="22"/>
        </w:rPr>
        <w:t xml:space="preserve"> управления жилищно-коммунального хозяйства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>
        <w:rPr>
          <w:sz w:val="22"/>
          <w:szCs w:val="22"/>
        </w:rPr>
        <w:t>, телефон/факс: 8(34141) 2-</w:t>
      </w:r>
      <w:r w:rsidR="000E2B7A">
        <w:rPr>
          <w:sz w:val="22"/>
          <w:szCs w:val="22"/>
        </w:rPr>
        <w:t>98-11</w:t>
      </w:r>
      <w:r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 xml:space="preserve">по отбору управляющей организации для управления многоквартирным домом, расположенным по адресу: </w:t>
      </w:r>
      <w:proofErr w:type="gramStart"/>
      <w:r w:rsidR="000E2B7A" w:rsidRPr="000E2B7A">
        <w:rPr>
          <w:sz w:val="22"/>
          <w:szCs w:val="22"/>
        </w:rPr>
        <w:t>г</w:t>
      </w:r>
      <w:proofErr w:type="gramEnd"/>
      <w:r w:rsidR="000E2B7A" w:rsidRPr="000E2B7A">
        <w:rPr>
          <w:sz w:val="22"/>
          <w:szCs w:val="22"/>
        </w:rPr>
        <w:t xml:space="preserve">. Глазов, ул. </w:t>
      </w:r>
      <w:r w:rsidR="004608DD">
        <w:rPr>
          <w:sz w:val="22"/>
          <w:szCs w:val="22"/>
        </w:rPr>
        <w:t>Кирова</w:t>
      </w:r>
      <w:r w:rsidR="00107ECE">
        <w:rPr>
          <w:sz w:val="22"/>
          <w:szCs w:val="22"/>
        </w:rPr>
        <w:t>, д.1</w:t>
      </w:r>
      <w:r w:rsidR="004608DD">
        <w:rPr>
          <w:sz w:val="22"/>
          <w:szCs w:val="22"/>
        </w:rPr>
        <w:t>27</w:t>
      </w:r>
      <w:r w:rsidR="000E2B7A" w:rsidRPr="000E2B7A">
        <w:rPr>
          <w:sz w:val="22"/>
          <w:szCs w:val="22"/>
        </w:rPr>
        <w:t>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D72D59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608DD" w:rsidRDefault="004608DD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608DD" w:rsidRDefault="004608DD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608DD" w:rsidRDefault="004608DD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4608DD" w:rsidRDefault="004608DD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107ECE" w:rsidRDefault="00107ECE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Default="00D66AED">
      <w:pPr>
        <w:jc w:val="both"/>
        <w:rPr>
          <w:sz w:val="22"/>
          <w:szCs w:val="22"/>
        </w:rPr>
      </w:pPr>
    </w:p>
    <w:p w:rsidR="001572F8" w:rsidRPr="00D66AED" w:rsidRDefault="001572F8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993"/>
        <w:gridCol w:w="993"/>
        <w:gridCol w:w="991"/>
        <w:gridCol w:w="992"/>
      </w:tblGrid>
      <w:tr w:rsidR="008B54D8" w:rsidRPr="002E5E95" w:rsidTr="009116D5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116D5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991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9116D5" w:rsidRPr="002E5E95" w:rsidTr="009116D5">
        <w:tc>
          <w:tcPr>
            <w:tcW w:w="534" w:type="dxa"/>
            <w:shd w:val="clear" w:color="auto" w:fill="auto"/>
            <w:vAlign w:val="center"/>
          </w:tcPr>
          <w:p w:rsidR="009116D5" w:rsidRPr="008C2FFC" w:rsidRDefault="009116D5" w:rsidP="00911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6D5" w:rsidRPr="008C2FFC" w:rsidRDefault="009116D5" w:rsidP="00911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  <w:r w:rsidRPr="009116D5">
              <w:rPr>
                <w:sz w:val="16"/>
                <w:szCs w:val="16"/>
              </w:rPr>
              <w:t>Кирова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  <w:r w:rsidRPr="009116D5">
              <w:rPr>
                <w:sz w:val="16"/>
                <w:szCs w:val="16"/>
              </w:rPr>
              <w:t>127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16D5" w:rsidRDefault="009116D5" w:rsidP="009116D5">
            <w:pPr>
              <w:jc w:val="center"/>
              <w:rPr>
                <w:sz w:val="16"/>
                <w:szCs w:val="16"/>
              </w:rPr>
            </w:pPr>
          </w:p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  <w:r w:rsidRPr="009116D5">
              <w:rPr>
                <w:sz w:val="16"/>
                <w:szCs w:val="16"/>
              </w:rPr>
              <w:t>1 649,30</w:t>
            </w:r>
          </w:p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  <w:r w:rsidRPr="009116D5">
              <w:rPr>
                <w:sz w:val="16"/>
                <w:szCs w:val="16"/>
              </w:rPr>
              <w:t>Жилые помещения в многоквартирных домах, имевших ранее статус общежитий, имеющих все виды благоустройства (без лифтов)</w:t>
            </w:r>
          </w:p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  <w:r w:rsidRPr="009116D5">
              <w:rPr>
                <w:sz w:val="16"/>
                <w:szCs w:val="16"/>
              </w:rPr>
              <w:t>819 372,24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  <w:r w:rsidRPr="009116D5">
              <w:rPr>
                <w:sz w:val="16"/>
                <w:szCs w:val="16"/>
              </w:rPr>
              <w:t>190 958,47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  <w:r w:rsidRPr="009116D5">
              <w:rPr>
                <w:sz w:val="16"/>
                <w:szCs w:val="16"/>
              </w:rPr>
              <w:t>10 743,44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16D5" w:rsidRPr="009116D5" w:rsidRDefault="009116D5" w:rsidP="009116D5">
            <w:pPr>
              <w:jc w:val="center"/>
              <w:rPr>
                <w:sz w:val="16"/>
                <w:szCs w:val="16"/>
              </w:rPr>
            </w:pPr>
            <w:r w:rsidRPr="009116D5">
              <w:rPr>
                <w:sz w:val="16"/>
                <w:szCs w:val="16"/>
              </w:rPr>
              <w:t>40 968,61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7</w:t>
      </w:r>
      <w:r>
        <w:rPr>
          <w:sz w:val="22"/>
          <w:szCs w:val="22"/>
        </w:rPr>
        <w:t>. Перечень коммунальных услуг</w:t>
      </w:r>
      <w:r w:rsidR="009B5BE6">
        <w:rPr>
          <w:sz w:val="22"/>
          <w:szCs w:val="22"/>
        </w:rPr>
        <w:t>: холодное водоснабжение</w:t>
      </w:r>
      <w:r w:rsidR="00D72D59">
        <w:rPr>
          <w:sz w:val="22"/>
          <w:szCs w:val="22"/>
        </w:rPr>
        <w:t>, водоотведение, электроснабжение</w:t>
      </w:r>
      <w:r w:rsidR="002A300C">
        <w:rPr>
          <w:sz w:val="22"/>
          <w:szCs w:val="22"/>
        </w:rPr>
        <w:t>, газоснабжение</w:t>
      </w:r>
      <w:r w:rsidR="00D72D59">
        <w:rPr>
          <w:sz w:val="22"/>
          <w:szCs w:val="22"/>
        </w:rPr>
        <w:t>.</w:t>
      </w:r>
    </w:p>
    <w:p w:rsidR="004144A7" w:rsidRPr="00540614" w:rsidRDefault="004144A7" w:rsidP="00540614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8</w:t>
      </w:r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Официальный сайт, на котором размещена конкурсная</w:t>
      </w:r>
      <w:r w:rsidR="00540614">
        <w:rPr>
          <w:color w:val="000000"/>
          <w:sz w:val="22"/>
          <w:szCs w:val="22"/>
        </w:rPr>
        <w:t xml:space="preserve"> документация для ознакомления </w:t>
      </w:r>
      <w:proofErr w:type="spellStart"/>
      <w:r w:rsidR="00540614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540614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540614">
        <w:rPr>
          <w:sz w:val="24"/>
          <w:szCs w:val="24"/>
          <w:lang w:eastAsia="ru-RU"/>
        </w:rPr>
        <w:t xml:space="preserve">, а также </w:t>
      </w:r>
      <w:hyperlink r:id="rId8" w:history="1">
        <w:r w:rsidR="00D66AED" w:rsidRPr="00A171E9">
          <w:rPr>
            <w:rStyle w:val="a4"/>
            <w:sz w:val="22"/>
            <w:szCs w:val="22"/>
          </w:rPr>
          <w:t>www.glazov-gov.ru</w:t>
        </w:r>
      </w:hyperlink>
      <w:r w:rsidR="006656F6">
        <w:rPr>
          <w:sz w:val="22"/>
          <w:szCs w:val="22"/>
        </w:rPr>
        <w:t>.</w:t>
      </w:r>
      <w:r w:rsidR="00EF4BD9">
        <w:rPr>
          <w:sz w:val="22"/>
          <w:szCs w:val="22"/>
        </w:rPr>
        <w:t xml:space="preserve"> </w:t>
      </w:r>
    </w:p>
    <w:p w:rsidR="004144A7" w:rsidRPr="00E57D79" w:rsidRDefault="004144A7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 xml:space="preserve">электронного документа на основании заявления любого заинтересованного лица, поданного в письменной форме, в том числе в </w:t>
      </w:r>
      <w:r w:rsidRPr="00E57D79">
        <w:rPr>
          <w:sz w:val="22"/>
          <w:szCs w:val="22"/>
        </w:rPr>
        <w:t>форме электронного документа, в течение двух рабочих дней со дня получения соответствующего заявления</w:t>
      </w:r>
      <w:r w:rsidR="00D66AED" w:rsidRPr="00E57D79">
        <w:rPr>
          <w:bCs/>
          <w:sz w:val="22"/>
          <w:szCs w:val="22"/>
        </w:rPr>
        <w:t xml:space="preserve"> с </w:t>
      </w:r>
      <w:r w:rsidR="006416BA" w:rsidRPr="00E57D79">
        <w:rPr>
          <w:bCs/>
          <w:sz w:val="22"/>
          <w:szCs w:val="22"/>
        </w:rPr>
        <w:t xml:space="preserve"> </w:t>
      </w:r>
      <w:r w:rsidR="00E57D79" w:rsidRPr="00E57D79">
        <w:rPr>
          <w:bCs/>
          <w:sz w:val="22"/>
          <w:szCs w:val="22"/>
        </w:rPr>
        <w:t>16.01.</w:t>
      </w:r>
      <w:r w:rsidR="00D42562" w:rsidRPr="00E57D79">
        <w:rPr>
          <w:bCs/>
          <w:sz w:val="22"/>
          <w:szCs w:val="22"/>
        </w:rPr>
        <w:t>201</w:t>
      </w:r>
      <w:r w:rsidR="00E57D79" w:rsidRPr="00E57D79">
        <w:rPr>
          <w:bCs/>
          <w:sz w:val="22"/>
          <w:szCs w:val="22"/>
        </w:rPr>
        <w:t>8</w:t>
      </w:r>
      <w:r w:rsidR="00D42562" w:rsidRPr="00E57D79">
        <w:rPr>
          <w:bCs/>
          <w:sz w:val="22"/>
          <w:szCs w:val="22"/>
        </w:rPr>
        <w:t xml:space="preserve"> </w:t>
      </w:r>
      <w:r w:rsidRPr="00E57D79">
        <w:rPr>
          <w:bCs/>
          <w:sz w:val="22"/>
          <w:szCs w:val="22"/>
        </w:rPr>
        <w:t xml:space="preserve">г., в рабочие дни с 8-00 ч. до 17-00 ч., </w:t>
      </w:r>
      <w:r w:rsidRPr="00E57D79">
        <w:rPr>
          <w:sz w:val="22"/>
          <w:szCs w:val="22"/>
        </w:rPr>
        <w:t xml:space="preserve">обед с 12-00 ч. до 13-00 ч. </w:t>
      </w:r>
      <w:r w:rsidRPr="00E57D79">
        <w:rPr>
          <w:bCs/>
          <w:sz w:val="22"/>
          <w:szCs w:val="22"/>
        </w:rPr>
        <w:t>(время местное), по</w:t>
      </w:r>
      <w:proofErr w:type="gramEnd"/>
      <w:r w:rsidRPr="00E57D79">
        <w:rPr>
          <w:bCs/>
          <w:sz w:val="22"/>
          <w:szCs w:val="22"/>
        </w:rPr>
        <w:t xml:space="preserve"> адресу: </w:t>
      </w:r>
      <w:proofErr w:type="gramStart"/>
      <w:r w:rsidRPr="00E57D79">
        <w:rPr>
          <w:bCs/>
          <w:sz w:val="22"/>
          <w:szCs w:val="22"/>
        </w:rPr>
        <w:t>г</w:t>
      </w:r>
      <w:proofErr w:type="gramEnd"/>
      <w:r w:rsidRPr="00E57D79">
        <w:rPr>
          <w:bCs/>
          <w:sz w:val="22"/>
          <w:szCs w:val="22"/>
        </w:rPr>
        <w:t>. Глазов, УР, ул. Динамо, 6, кабинет № 121, электронный адрес:</w:t>
      </w:r>
      <w:r w:rsidRPr="00E57D79">
        <w:rPr>
          <w:sz w:val="22"/>
          <w:szCs w:val="22"/>
        </w:rPr>
        <w:t xml:space="preserve"> </w:t>
      </w:r>
      <w:proofErr w:type="spellStart"/>
      <w:r w:rsidRPr="00E57D79">
        <w:rPr>
          <w:sz w:val="22"/>
          <w:szCs w:val="22"/>
        </w:rPr>
        <w:t>zhkh@glazov-gov.ru</w:t>
      </w:r>
      <w:proofErr w:type="spellEnd"/>
      <w:r w:rsidRPr="00E57D79">
        <w:rPr>
          <w:sz w:val="22"/>
          <w:szCs w:val="22"/>
        </w:rPr>
        <w:t>.</w:t>
      </w:r>
    </w:p>
    <w:p w:rsidR="004144A7" w:rsidRPr="00E57D79" w:rsidRDefault="004144A7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57D79">
        <w:rPr>
          <w:rFonts w:ascii="Times New Roman" w:hAnsi="Times New Roman" w:cs="Times New Roman"/>
          <w:sz w:val="22"/>
          <w:szCs w:val="22"/>
        </w:rPr>
        <w:tab/>
      </w:r>
      <w:r w:rsidR="009E471F" w:rsidRPr="00E57D79">
        <w:rPr>
          <w:rFonts w:ascii="Times New Roman" w:hAnsi="Times New Roman" w:cs="Times New Roman"/>
          <w:sz w:val="22"/>
          <w:szCs w:val="22"/>
        </w:rPr>
        <w:t>9</w:t>
      </w:r>
      <w:r w:rsidRPr="00E57D79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E57D79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E57D79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E57D79">
        <w:rPr>
          <w:rFonts w:ascii="Times New Roman" w:hAnsi="Times New Roman" w:cs="Times New Roman"/>
          <w:sz w:val="22"/>
          <w:szCs w:val="22"/>
        </w:rPr>
        <w:t>. № 121</w:t>
      </w:r>
      <w:r w:rsidR="00D66AED" w:rsidRPr="00E57D79">
        <w:rPr>
          <w:rFonts w:ascii="Times New Roman" w:hAnsi="Times New Roman" w:cs="Times New Roman"/>
          <w:sz w:val="22"/>
          <w:szCs w:val="22"/>
        </w:rPr>
        <w:t xml:space="preserve"> в письменной форме с </w:t>
      </w:r>
      <w:r w:rsidR="006416BA" w:rsidRPr="00E57D79">
        <w:rPr>
          <w:rFonts w:ascii="Times New Roman" w:hAnsi="Times New Roman" w:cs="Times New Roman"/>
          <w:sz w:val="22"/>
          <w:szCs w:val="22"/>
        </w:rPr>
        <w:t xml:space="preserve"> </w:t>
      </w:r>
      <w:r w:rsidR="00E57D79" w:rsidRPr="00E57D79">
        <w:rPr>
          <w:rFonts w:ascii="Times New Roman" w:hAnsi="Times New Roman" w:cs="Times New Roman"/>
          <w:sz w:val="22"/>
          <w:szCs w:val="22"/>
        </w:rPr>
        <w:t>16.01</w:t>
      </w:r>
      <w:r w:rsidR="00D42562" w:rsidRPr="00E57D79">
        <w:rPr>
          <w:rFonts w:ascii="Times New Roman" w:hAnsi="Times New Roman" w:cs="Times New Roman"/>
          <w:sz w:val="22"/>
          <w:szCs w:val="22"/>
        </w:rPr>
        <w:t>.201</w:t>
      </w:r>
      <w:r w:rsidR="00E57D79" w:rsidRPr="00E57D79">
        <w:rPr>
          <w:rFonts w:ascii="Times New Roman" w:hAnsi="Times New Roman" w:cs="Times New Roman"/>
          <w:sz w:val="22"/>
          <w:szCs w:val="22"/>
        </w:rPr>
        <w:t>8</w:t>
      </w:r>
      <w:r w:rsidR="00D42562" w:rsidRPr="00E57D79">
        <w:rPr>
          <w:rFonts w:ascii="Times New Roman" w:hAnsi="Times New Roman" w:cs="Times New Roman"/>
          <w:sz w:val="22"/>
          <w:szCs w:val="22"/>
        </w:rPr>
        <w:t xml:space="preserve"> </w:t>
      </w:r>
      <w:r w:rsidRPr="00E57D79">
        <w:rPr>
          <w:rFonts w:ascii="Times New Roman" w:hAnsi="Times New Roman" w:cs="Times New Roman"/>
          <w:sz w:val="22"/>
          <w:szCs w:val="22"/>
        </w:rPr>
        <w:t xml:space="preserve">г. в </w:t>
      </w:r>
      <w:r w:rsidRPr="00E57D79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E57D79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E57D79">
        <w:rPr>
          <w:rFonts w:ascii="Times New Roman" w:hAnsi="Times New Roman" w:cs="Times New Roman"/>
          <w:bCs/>
          <w:sz w:val="22"/>
          <w:szCs w:val="22"/>
        </w:rPr>
        <w:t xml:space="preserve">(время местное), </w:t>
      </w:r>
      <w:r w:rsidR="006416BA" w:rsidRPr="00E57D7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57D79">
        <w:rPr>
          <w:rFonts w:ascii="Times New Roman" w:hAnsi="Times New Roman" w:cs="Times New Roman"/>
          <w:bCs/>
          <w:sz w:val="22"/>
          <w:szCs w:val="22"/>
        </w:rPr>
        <w:t>до 11-0</w:t>
      </w:r>
      <w:r w:rsidR="00D66AED" w:rsidRPr="00E57D79">
        <w:rPr>
          <w:rFonts w:ascii="Times New Roman" w:hAnsi="Times New Roman" w:cs="Times New Roman"/>
          <w:bCs/>
          <w:sz w:val="22"/>
          <w:szCs w:val="22"/>
        </w:rPr>
        <w:t xml:space="preserve">0 ч. (время местное) </w:t>
      </w:r>
      <w:r w:rsidR="00E57D79" w:rsidRPr="00E57D79">
        <w:rPr>
          <w:rFonts w:ascii="Times New Roman" w:hAnsi="Times New Roman" w:cs="Times New Roman"/>
          <w:bCs/>
          <w:sz w:val="22"/>
          <w:szCs w:val="22"/>
        </w:rPr>
        <w:t>14.02</w:t>
      </w:r>
      <w:r w:rsidR="00CD7563" w:rsidRPr="00E57D79">
        <w:rPr>
          <w:rFonts w:ascii="Times New Roman" w:hAnsi="Times New Roman" w:cs="Times New Roman"/>
          <w:bCs/>
          <w:sz w:val="22"/>
          <w:szCs w:val="22"/>
        </w:rPr>
        <w:t>.201</w:t>
      </w:r>
      <w:r w:rsidR="00E57D79" w:rsidRPr="00E57D79">
        <w:rPr>
          <w:rFonts w:ascii="Times New Roman" w:hAnsi="Times New Roman" w:cs="Times New Roman"/>
          <w:bCs/>
          <w:sz w:val="22"/>
          <w:szCs w:val="22"/>
        </w:rPr>
        <w:t>8</w:t>
      </w:r>
      <w:r w:rsidR="00CD7563" w:rsidRPr="00E57D7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E57D79">
        <w:rPr>
          <w:rFonts w:ascii="Times New Roman" w:hAnsi="Times New Roman" w:cs="Times New Roman"/>
          <w:bCs/>
          <w:sz w:val="22"/>
          <w:szCs w:val="22"/>
        </w:rPr>
        <w:t>г.</w:t>
      </w:r>
      <w:proofErr w:type="gramEnd"/>
    </w:p>
    <w:p w:rsidR="004144A7" w:rsidRPr="00E57D79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7D79">
        <w:rPr>
          <w:rFonts w:ascii="Times New Roman" w:hAnsi="Times New Roman" w:cs="Times New Roman"/>
          <w:sz w:val="22"/>
          <w:szCs w:val="22"/>
        </w:rPr>
        <w:tab/>
        <w:t>10</w:t>
      </w:r>
      <w:r w:rsidR="004144A7" w:rsidRPr="00E57D79">
        <w:rPr>
          <w:rFonts w:ascii="Times New Roman" w:hAnsi="Times New Roman" w:cs="Times New Roman"/>
          <w:sz w:val="22"/>
          <w:szCs w:val="22"/>
        </w:rPr>
        <w:t>. Вскрытие конвертов с заявками на участие в конкурсе –</w:t>
      </w:r>
      <w:r w:rsidR="006416BA" w:rsidRPr="00E57D79">
        <w:rPr>
          <w:rFonts w:ascii="Times New Roman" w:hAnsi="Times New Roman" w:cs="Times New Roman"/>
          <w:sz w:val="22"/>
          <w:szCs w:val="22"/>
        </w:rPr>
        <w:t xml:space="preserve"> в 11-00 ч. (время местное)  </w:t>
      </w:r>
      <w:r w:rsidR="00E57D79" w:rsidRPr="00E57D79">
        <w:rPr>
          <w:rFonts w:ascii="Times New Roman" w:hAnsi="Times New Roman" w:cs="Times New Roman"/>
          <w:sz w:val="22"/>
          <w:szCs w:val="22"/>
        </w:rPr>
        <w:t>14.02.</w:t>
      </w:r>
      <w:r w:rsidR="00CD7563" w:rsidRPr="00E57D79">
        <w:rPr>
          <w:rFonts w:ascii="Times New Roman" w:hAnsi="Times New Roman" w:cs="Times New Roman"/>
          <w:sz w:val="22"/>
          <w:szCs w:val="22"/>
        </w:rPr>
        <w:t>201</w:t>
      </w:r>
      <w:r w:rsidR="00E57D79" w:rsidRPr="00E57D79">
        <w:rPr>
          <w:rFonts w:ascii="Times New Roman" w:hAnsi="Times New Roman" w:cs="Times New Roman"/>
          <w:sz w:val="22"/>
          <w:szCs w:val="22"/>
        </w:rPr>
        <w:t>8</w:t>
      </w:r>
      <w:r w:rsidR="00CD7563" w:rsidRPr="00E57D79">
        <w:rPr>
          <w:rFonts w:ascii="Times New Roman" w:hAnsi="Times New Roman" w:cs="Times New Roman"/>
          <w:sz w:val="22"/>
          <w:szCs w:val="22"/>
        </w:rPr>
        <w:t xml:space="preserve"> г. </w:t>
      </w:r>
      <w:r w:rsidR="004144A7" w:rsidRPr="00E57D79">
        <w:rPr>
          <w:rFonts w:ascii="Times New Roman" w:hAnsi="Times New Roman" w:cs="Times New Roman"/>
          <w:sz w:val="22"/>
          <w:szCs w:val="22"/>
        </w:rPr>
        <w:t xml:space="preserve">по адресу:  Удмуртская Республика, </w:t>
      </w:r>
      <w:proofErr w:type="gramStart"/>
      <w:r w:rsidR="004144A7" w:rsidRPr="00E57D7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E57D79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="004144A7" w:rsidRPr="00E57D79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4144A7" w:rsidRPr="00E57D79">
        <w:rPr>
          <w:rFonts w:ascii="Times New Roman" w:hAnsi="Times New Roman" w:cs="Times New Roman"/>
          <w:sz w:val="22"/>
          <w:szCs w:val="22"/>
        </w:rPr>
        <w:t xml:space="preserve">. № 121, рассмотрение заявок </w:t>
      </w:r>
      <w:r w:rsidR="00D66AED" w:rsidRPr="00E57D79">
        <w:rPr>
          <w:rFonts w:ascii="Times New Roman" w:hAnsi="Times New Roman" w:cs="Times New Roman"/>
          <w:sz w:val="22"/>
          <w:szCs w:val="22"/>
        </w:rPr>
        <w:t xml:space="preserve">на участие в конкурсе </w:t>
      </w:r>
      <w:r w:rsidR="00E57D79" w:rsidRPr="00E57D79">
        <w:rPr>
          <w:rFonts w:ascii="Times New Roman" w:hAnsi="Times New Roman" w:cs="Times New Roman"/>
          <w:sz w:val="22"/>
          <w:szCs w:val="22"/>
        </w:rPr>
        <w:t>16.02</w:t>
      </w:r>
      <w:r w:rsidR="00CD7563" w:rsidRPr="00E57D79">
        <w:rPr>
          <w:rFonts w:ascii="Times New Roman" w:hAnsi="Times New Roman" w:cs="Times New Roman"/>
          <w:sz w:val="22"/>
          <w:szCs w:val="22"/>
        </w:rPr>
        <w:t>.201</w:t>
      </w:r>
      <w:r w:rsidR="00E57D79" w:rsidRPr="00E57D79">
        <w:rPr>
          <w:rFonts w:ascii="Times New Roman" w:hAnsi="Times New Roman" w:cs="Times New Roman"/>
          <w:sz w:val="22"/>
          <w:szCs w:val="22"/>
        </w:rPr>
        <w:t>8</w:t>
      </w:r>
      <w:r w:rsidR="004144A7" w:rsidRPr="00E57D79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E57D7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E57D79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4144A7" w:rsidRPr="00E57D79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57D79">
        <w:rPr>
          <w:rFonts w:ascii="Times New Roman" w:hAnsi="Times New Roman" w:cs="Times New Roman"/>
          <w:sz w:val="22"/>
          <w:szCs w:val="22"/>
        </w:rPr>
        <w:tab/>
        <w:t>11</w:t>
      </w:r>
      <w:r w:rsidR="004144A7" w:rsidRPr="00E57D79">
        <w:rPr>
          <w:rFonts w:ascii="Times New Roman" w:hAnsi="Times New Roman" w:cs="Times New Roman"/>
          <w:sz w:val="22"/>
          <w:szCs w:val="22"/>
        </w:rPr>
        <w:t>. Проведение конкурса в 15-00 ч. (врем</w:t>
      </w:r>
      <w:r w:rsidR="00012330" w:rsidRPr="00E57D79">
        <w:rPr>
          <w:rFonts w:ascii="Times New Roman" w:hAnsi="Times New Roman" w:cs="Times New Roman"/>
          <w:sz w:val="22"/>
          <w:szCs w:val="22"/>
        </w:rPr>
        <w:t xml:space="preserve">я местное) </w:t>
      </w:r>
      <w:r w:rsidR="00E57D79" w:rsidRPr="00E57D79">
        <w:rPr>
          <w:rFonts w:ascii="Times New Roman" w:hAnsi="Times New Roman" w:cs="Times New Roman"/>
          <w:sz w:val="22"/>
          <w:szCs w:val="22"/>
        </w:rPr>
        <w:t>22.02.</w:t>
      </w:r>
      <w:r w:rsidR="00CD7563" w:rsidRPr="00E57D79">
        <w:rPr>
          <w:rFonts w:ascii="Times New Roman" w:hAnsi="Times New Roman" w:cs="Times New Roman"/>
          <w:sz w:val="22"/>
          <w:szCs w:val="22"/>
        </w:rPr>
        <w:t>201</w:t>
      </w:r>
      <w:r w:rsidR="004608DD" w:rsidRPr="00E57D79">
        <w:rPr>
          <w:rFonts w:ascii="Times New Roman" w:hAnsi="Times New Roman" w:cs="Times New Roman"/>
          <w:sz w:val="22"/>
          <w:szCs w:val="22"/>
        </w:rPr>
        <w:t>8</w:t>
      </w:r>
      <w:r w:rsidR="004144A7" w:rsidRPr="00E57D79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E57D7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E57D79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r w:rsidR="000E4119" w:rsidRPr="00E57D79">
        <w:rPr>
          <w:rFonts w:ascii="Times New Roman" w:hAnsi="Times New Roman" w:cs="Times New Roman"/>
          <w:sz w:val="22"/>
          <w:szCs w:val="22"/>
        </w:rPr>
        <w:t>кабинет 121.</w:t>
      </w:r>
    </w:p>
    <w:p w:rsidR="00C75696" w:rsidRPr="008C2FFC" w:rsidRDefault="009E471F" w:rsidP="00C75696">
      <w:pPr>
        <w:widowControl w:val="0"/>
        <w:suppressAutoHyphens w:val="0"/>
        <w:jc w:val="both"/>
        <w:rPr>
          <w:sz w:val="22"/>
          <w:szCs w:val="22"/>
        </w:rPr>
      </w:pPr>
      <w:r w:rsidRPr="00E57D79">
        <w:rPr>
          <w:sz w:val="22"/>
          <w:szCs w:val="22"/>
        </w:rPr>
        <w:tab/>
        <w:t xml:space="preserve">  12</w:t>
      </w:r>
      <w:r w:rsidR="004144A7" w:rsidRPr="00E57D79">
        <w:rPr>
          <w:sz w:val="22"/>
          <w:szCs w:val="22"/>
        </w:rPr>
        <w:t>.</w:t>
      </w:r>
      <w:r w:rsidR="004144A7" w:rsidRPr="00E57D79">
        <w:rPr>
          <w:bCs/>
          <w:sz w:val="22"/>
          <w:szCs w:val="22"/>
        </w:rPr>
        <w:t xml:space="preserve"> Реквизиты для перечисления обеспечения заявки на участие</w:t>
      </w:r>
      <w:r w:rsidR="004144A7" w:rsidRPr="00965318">
        <w:rPr>
          <w:bCs/>
          <w:sz w:val="22"/>
          <w:szCs w:val="22"/>
        </w:rPr>
        <w:t xml:space="preserve"> в открытом конкурсе:</w:t>
      </w:r>
      <w:r w:rsidR="00C75696" w:rsidRP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 xml:space="preserve">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65318" w:rsidRPr="00965318">
        <w:rPr>
          <w:sz w:val="22"/>
          <w:szCs w:val="22"/>
        </w:rPr>
        <w:t>р</w:t>
      </w:r>
      <w:proofErr w:type="spellEnd"/>
      <w:proofErr w:type="gramEnd"/>
      <w:r w:rsidR="00965318" w:rsidRPr="00965318">
        <w:rPr>
          <w:sz w:val="22"/>
          <w:szCs w:val="22"/>
        </w:rPr>
        <w:t xml:space="preserve">/с 40302810794013000135 в </w:t>
      </w:r>
      <w:proofErr w:type="spellStart"/>
      <w:r w:rsidR="00965318" w:rsidRPr="00965318">
        <w:rPr>
          <w:sz w:val="22"/>
          <w:szCs w:val="22"/>
        </w:rPr>
        <w:t>Отделение-НБ</w:t>
      </w:r>
      <w:proofErr w:type="spellEnd"/>
      <w:r w:rsidR="00965318" w:rsidRPr="00965318">
        <w:rPr>
          <w:sz w:val="22"/>
          <w:szCs w:val="22"/>
        </w:rPr>
        <w:t xml:space="preserve"> УР г.</w:t>
      </w:r>
      <w:r w:rsid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>Ижевска, БИК 049401001.</w:t>
      </w:r>
    </w:p>
    <w:p w:rsidR="00C75696" w:rsidRDefault="00C75696" w:rsidP="00C75696">
      <w:pPr>
        <w:widowControl w:val="0"/>
        <w:suppressAutoHyphens w:val="0"/>
        <w:jc w:val="both"/>
        <w:rPr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</w:t>
      </w:r>
      <w:r w:rsidR="001572F8">
        <w:rPr>
          <w:sz w:val="22"/>
          <w:szCs w:val="22"/>
        </w:rPr>
        <w:t xml:space="preserve">                О.Н. </w:t>
      </w:r>
      <w:proofErr w:type="spellStart"/>
      <w:r w:rsidR="001572F8">
        <w:rPr>
          <w:sz w:val="22"/>
          <w:szCs w:val="22"/>
        </w:rPr>
        <w:t>Бекмеметьев</w:t>
      </w:r>
      <w:proofErr w:type="spellEnd"/>
    </w:p>
    <w:p w:rsidR="004144A7" w:rsidRDefault="004144A7" w:rsidP="00784892">
      <w:pPr>
        <w:pStyle w:val="110"/>
        <w:keepNext w:val="0"/>
        <w:spacing w:line="204" w:lineRule="auto"/>
        <w:jc w:val="left"/>
      </w:pPr>
    </w:p>
    <w:sectPr w:rsidR="004144A7" w:rsidSect="00784892">
      <w:footerReference w:type="default" r:id="rId9"/>
      <w:pgSz w:w="11906" w:h="16838"/>
      <w:pgMar w:top="540" w:right="849" w:bottom="765" w:left="720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6D5" w:rsidRDefault="009116D5">
      <w:r>
        <w:separator/>
      </w:r>
    </w:p>
  </w:endnote>
  <w:endnote w:type="continuationSeparator" w:id="0">
    <w:p w:rsidR="009116D5" w:rsidRDefault="00911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6D5" w:rsidRDefault="009116D5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6D5" w:rsidRDefault="009116D5">
      <w:r>
        <w:separator/>
      </w:r>
    </w:p>
  </w:footnote>
  <w:footnote w:type="continuationSeparator" w:id="0">
    <w:p w:rsidR="009116D5" w:rsidRDefault="009116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11123"/>
    <w:rsid w:val="00012330"/>
    <w:rsid w:val="000131D4"/>
    <w:rsid w:val="0002209C"/>
    <w:rsid w:val="000429F7"/>
    <w:rsid w:val="00043E34"/>
    <w:rsid w:val="00073DC0"/>
    <w:rsid w:val="00094763"/>
    <w:rsid w:val="000B3655"/>
    <w:rsid w:val="000C1D9B"/>
    <w:rsid w:val="000C2A60"/>
    <w:rsid w:val="000D446D"/>
    <w:rsid w:val="000E2B7A"/>
    <w:rsid w:val="000E3148"/>
    <w:rsid w:val="000E4119"/>
    <w:rsid w:val="000F1BF0"/>
    <w:rsid w:val="00107ECE"/>
    <w:rsid w:val="001301E6"/>
    <w:rsid w:val="00130511"/>
    <w:rsid w:val="00135FAC"/>
    <w:rsid w:val="00147E5B"/>
    <w:rsid w:val="001572F8"/>
    <w:rsid w:val="001604CA"/>
    <w:rsid w:val="00180A73"/>
    <w:rsid w:val="00187E83"/>
    <w:rsid w:val="001A1216"/>
    <w:rsid w:val="001B260E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E32BF"/>
    <w:rsid w:val="002E527C"/>
    <w:rsid w:val="002E5E95"/>
    <w:rsid w:val="00300385"/>
    <w:rsid w:val="00323B0B"/>
    <w:rsid w:val="003654F6"/>
    <w:rsid w:val="00366390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786A"/>
    <w:rsid w:val="00407D4A"/>
    <w:rsid w:val="004144A7"/>
    <w:rsid w:val="00424592"/>
    <w:rsid w:val="00442011"/>
    <w:rsid w:val="004426E4"/>
    <w:rsid w:val="004608DD"/>
    <w:rsid w:val="0046331E"/>
    <w:rsid w:val="00472B11"/>
    <w:rsid w:val="00490716"/>
    <w:rsid w:val="00495CC9"/>
    <w:rsid w:val="004D1D1E"/>
    <w:rsid w:val="004F1233"/>
    <w:rsid w:val="004F34A3"/>
    <w:rsid w:val="00536BD8"/>
    <w:rsid w:val="00540474"/>
    <w:rsid w:val="00540614"/>
    <w:rsid w:val="00591654"/>
    <w:rsid w:val="005F7D3C"/>
    <w:rsid w:val="006168F2"/>
    <w:rsid w:val="006416BA"/>
    <w:rsid w:val="006612E6"/>
    <w:rsid w:val="006656F6"/>
    <w:rsid w:val="006661C8"/>
    <w:rsid w:val="006777FD"/>
    <w:rsid w:val="00693C81"/>
    <w:rsid w:val="006A39A5"/>
    <w:rsid w:val="006B435F"/>
    <w:rsid w:val="006C20C0"/>
    <w:rsid w:val="006D4458"/>
    <w:rsid w:val="006E0980"/>
    <w:rsid w:val="006E230C"/>
    <w:rsid w:val="007115C9"/>
    <w:rsid w:val="00725F2D"/>
    <w:rsid w:val="007278DA"/>
    <w:rsid w:val="00740742"/>
    <w:rsid w:val="00761E0F"/>
    <w:rsid w:val="00775F19"/>
    <w:rsid w:val="00784892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56EC4"/>
    <w:rsid w:val="00862DF5"/>
    <w:rsid w:val="00891623"/>
    <w:rsid w:val="00896314"/>
    <w:rsid w:val="008A2754"/>
    <w:rsid w:val="008B1A69"/>
    <w:rsid w:val="008B54D8"/>
    <w:rsid w:val="008C2FFC"/>
    <w:rsid w:val="008E0BB6"/>
    <w:rsid w:val="008E4812"/>
    <w:rsid w:val="008F6ACD"/>
    <w:rsid w:val="009063A6"/>
    <w:rsid w:val="009116D5"/>
    <w:rsid w:val="00914E2F"/>
    <w:rsid w:val="009375E7"/>
    <w:rsid w:val="00944CD9"/>
    <w:rsid w:val="00961C7C"/>
    <w:rsid w:val="00965318"/>
    <w:rsid w:val="0096675F"/>
    <w:rsid w:val="009B5BE6"/>
    <w:rsid w:val="009B614B"/>
    <w:rsid w:val="009B6F2D"/>
    <w:rsid w:val="009D4D96"/>
    <w:rsid w:val="009E471F"/>
    <w:rsid w:val="009F2B02"/>
    <w:rsid w:val="00A0586D"/>
    <w:rsid w:val="00A144B1"/>
    <w:rsid w:val="00A1462F"/>
    <w:rsid w:val="00A17F9E"/>
    <w:rsid w:val="00A31C61"/>
    <w:rsid w:val="00A519BD"/>
    <w:rsid w:val="00A873B7"/>
    <w:rsid w:val="00AD2BC0"/>
    <w:rsid w:val="00AD37EB"/>
    <w:rsid w:val="00B121D2"/>
    <w:rsid w:val="00B43AD0"/>
    <w:rsid w:val="00B556C2"/>
    <w:rsid w:val="00B63020"/>
    <w:rsid w:val="00B734C0"/>
    <w:rsid w:val="00B929A0"/>
    <w:rsid w:val="00BD6308"/>
    <w:rsid w:val="00BD65FA"/>
    <w:rsid w:val="00BF2084"/>
    <w:rsid w:val="00C114A5"/>
    <w:rsid w:val="00C14A3D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BE6"/>
    <w:rsid w:val="00CB72DF"/>
    <w:rsid w:val="00CC0A14"/>
    <w:rsid w:val="00CD6248"/>
    <w:rsid w:val="00CD7563"/>
    <w:rsid w:val="00CE1FD0"/>
    <w:rsid w:val="00D02533"/>
    <w:rsid w:val="00D11941"/>
    <w:rsid w:val="00D11FA6"/>
    <w:rsid w:val="00D3226C"/>
    <w:rsid w:val="00D4085C"/>
    <w:rsid w:val="00D42562"/>
    <w:rsid w:val="00D44DDF"/>
    <w:rsid w:val="00D455C5"/>
    <w:rsid w:val="00D5372D"/>
    <w:rsid w:val="00D55DDB"/>
    <w:rsid w:val="00D66AED"/>
    <w:rsid w:val="00D72D59"/>
    <w:rsid w:val="00D80E5D"/>
    <w:rsid w:val="00D915CF"/>
    <w:rsid w:val="00D93C57"/>
    <w:rsid w:val="00D96E7C"/>
    <w:rsid w:val="00D976F1"/>
    <w:rsid w:val="00E34F8F"/>
    <w:rsid w:val="00E36898"/>
    <w:rsid w:val="00E37DFA"/>
    <w:rsid w:val="00E51A45"/>
    <w:rsid w:val="00E5351E"/>
    <w:rsid w:val="00E555EB"/>
    <w:rsid w:val="00E57D79"/>
    <w:rsid w:val="00EB6490"/>
    <w:rsid w:val="00EE131D"/>
    <w:rsid w:val="00EE401D"/>
    <w:rsid w:val="00EE5200"/>
    <w:rsid w:val="00EF4BD9"/>
    <w:rsid w:val="00F41CBF"/>
    <w:rsid w:val="00F50AEB"/>
    <w:rsid w:val="00F60A44"/>
    <w:rsid w:val="00F73588"/>
    <w:rsid w:val="00F73CAB"/>
    <w:rsid w:val="00FA07CC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zov-gov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7F11B-6BEE-45B8-9E87-C5DFD3B73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5723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3</cp:revision>
  <cp:lastPrinted>2018-01-15T09:07:00Z</cp:lastPrinted>
  <dcterms:created xsi:type="dcterms:W3CDTF">2018-01-15T09:06:00Z</dcterms:created>
  <dcterms:modified xsi:type="dcterms:W3CDTF">2018-01-15T09:08:00Z</dcterms:modified>
</cp:coreProperties>
</file>