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</w:t>
      </w:r>
      <w:r w:rsidR="009A146F">
        <w:rPr>
          <w:b/>
          <w:szCs w:val="24"/>
        </w:rPr>
        <w:t>7</w:t>
      </w:r>
      <w:r w:rsidR="00FA2E87">
        <w:rPr>
          <w:b/>
          <w:szCs w:val="24"/>
        </w:rPr>
        <w:t xml:space="preserve">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5352A6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5352A6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9A146F">
        <w:rPr>
          <w:b/>
          <w:sz w:val="22"/>
          <w:szCs w:val="22"/>
        </w:rPr>
        <w:t>7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FA2E87">
        <w:rPr>
          <w:sz w:val="22"/>
          <w:szCs w:val="22"/>
        </w:rPr>
        <w:t xml:space="preserve"> на территории муниципального образования «Город Глазов» по </w:t>
      </w:r>
      <w:r w:rsidR="00A95907">
        <w:rPr>
          <w:sz w:val="22"/>
          <w:szCs w:val="22"/>
        </w:rPr>
        <w:t>7</w:t>
      </w:r>
      <w:r w:rsidR="00FA2E87">
        <w:rPr>
          <w:sz w:val="22"/>
          <w:szCs w:val="22"/>
        </w:rPr>
        <w:t xml:space="preserve"> лотам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FA2E87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5352A6">
        <w:rPr>
          <w:sz w:val="22"/>
          <w:szCs w:val="22"/>
        </w:rPr>
        <w:t>9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A146F" w:rsidRPr="002E5E95" w:rsidTr="00944CD9">
        <w:tc>
          <w:tcPr>
            <w:tcW w:w="534" w:type="dxa"/>
            <w:shd w:val="clear" w:color="auto" w:fill="auto"/>
          </w:tcPr>
          <w:p w:rsidR="009A146F" w:rsidRPr="008C2FFC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A146F" w:rsidRPr="008C2FFC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A146F" w:rsidRPr="00633281" w:rsidRDefault="009A146F" w:rsidP="009A14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Драгунова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146F" w:rsidRPr="00944CD9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Pr="00944CD9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A146F" w:rsidRPr="00944CD9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благо</w:t>
            </w:r>
            <w:r w:rsidRPr="00944CD9">
              <w:rPr>
                <w:sz w:val="16"/>
                <w:szCs w:val="16"/>
              </w:rPr>
              <w:t>устроенный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35 812,98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5 066,11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502,78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1 790,65</w:t>
            </w:r>
          </w:p>
        </w:tc>
      </w:tr>
      <w:tr w:rsidR="00DE57CC" w:rsidRPr="002E5E95" w:rsidTr="00944CD9">
        <w:tc>
          <w:tcPr>
            <w:tcW w:w="534" w:type="dxa"/>
            <w:shd w:val="clear" w:color="auto" w:fill="auto"/>
          </w:tcPr>
          <w:p w:rsidR="00DE57CC" w:rsidRDefault="00DE57CC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E57CC" w:rsidRDefault="00DE57CC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E57CC" w:rsidRDefault="00DE57CC" w:rsidP="009A14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E57CC" w:rsidRDefault="00DE57CC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E57CC" w:rsidRDefault="00DE57CC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E57CC" w:rsidRDefault="00DE57CC" w:rsidP="009A146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E57CC" w:rsidRPr="00DE57CC" w:rsidRDefault="00DE57CC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22 302,66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E57CC" w:rsidRPr="00DE57CC" w:rsidRDefault="00DE57CC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57CC" w:rsidRPr="00DE57CC" w:rsidRDefault="00DE57CC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E57CC" w:rsidRPr="00DE57CC" w:rsidRDefault="00DE57CC">
            <w:pPr>
              <w:jc w:val="center"/>
              <w:rPr>
                <w:sz w:val="16"/>
                <w:szCs w:val="16"/>
              </w:rPr>
            </w:pPr>
            <w:r w:rsidRPr="00DE57CC">
              <w:rPr>
                <w:sz w:val="16"/>
                <w:szCs w:val="16"/>
              </w:rPr>
              <w:t>1 115,13</w:t>
            </w:r>
          </w:p>
        </w:tc>
      </w:tr>
      <w:tr w:rsidR="009A146F" w:rsidRPr="002E5E95" w:rsidTr="00944CD9">
        <w:tc>
          <w:tcPr>
            <w:tcW w:w="534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A146F" w:rsidRDefault="009A146F" w:rsidP="009A146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Химмашевское</w:t>
            </w:r>
            <w:proofErr w:type="spellEnd"/>
            <w:r>
              <w:rPr>
                <w:sz w:val="16"/>
                <w:szCs w:val="16"/>
              </w:rPr>
              <w:t xml:space="preserve"> шоссе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A146F" w:rsidRDefault="009A146F" w:rsidP="009A146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32 614,86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1 630,74</w:t>
            </w:r>
          </w:p>
        </w:tc>
      </w:tr>
      <w:tr w:rsidR="009A146F" w:rsidRPr="002E5E95" w:rsidTr="00944CD9">
        <w:tc>
          <w:tcPr>
            <w:tcW w:w="534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A146F" w:rsidRDefault="009A146F" w:rsidP="009A14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62,80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A146F" w:rsidRDefault="009A146F" w:rsidP="009A146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12 698,16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634,91</w:t>
            </w:r>
          </w:p>
        </w:tc>
      </w:tr>
      <w:tr w:rsidR="009A146F" w:rsidRPr="002E5E95" w:rsidTr="00944CD9">
        <w:tc>
          <w:tcPr>
            <w:tcW w:w="534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A146F" w:rsidRDefault="009A146F" w:rsidP="009A14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1165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78,70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A146F" w:rsidRDefault="009A146F" w:rsidP="009A146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15 913,14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795,66</w:t>
            </w:r>
          </w:p>
        </w:tc>
      </w:tr>
      <w:tr w:rsidR="009A146F" w:rsidRPr="002E5E95" w:rsidTr="00944CD9">
        <w:tc>
          <w:tcPr>
            <w:tcW w:w="534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A146F" w:rsidRDefault="009A146F" w:rsidP="009A14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1165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A146F" w:rsidRDefault="009A146F" w:rsidP="009A146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19 815,60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990,78</w:t>
            </w:r>
          </w:p>
        </w:tc>
      </w:tr>
      <w:tr w:rsidR="009A146F" w:rsidRPr="002E5E95" w:rsidTr="00944CD9">
        <w:tc>
          <w:tcPr>
            <w:tcW w:w="534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9A146F" w:rsidRDefault="009A146F" w:rsidP="009A1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A146F" w:rsidRDefault="009A146F" w:rsidP="009A14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 км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Default="009A146F" w:rsidP="009A14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69,50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A146F" w:rsidRDefault="009A146F" w:rsidP="009A146F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14 052,90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2 026,44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146F" w:rsidRPr="009628B2" w:rsidRDefault="009A146F" w:rsidP="009A146F">
            <w:pPr>
              <w:jc w:val="center"/>
              <w:rPr>
                <w:sz w:val="16"/>
                <w:szCs w:val="16"/>
              </w:rPr>
            </w:pPr>
            <w:r w:rsidRPr="009628B2">
              <w:rPr>
                <w:sz w:val="16"/>
                <w:szCs w:val="16"/>
              </w:rPr>
              <w:t>702,65</w:t>
            </w:r>
          </w:p>
        </w:tc>
      </w:tr>
      <w:tr w:rsidR="00DE57CC" w:rsidRPr="002E5E95" w:rsidTr="00DE57CC">
        <w:tc>
          <w:tcPr>
            <w:tcW w:w="534" w:type="dxa"/>
            <w:shd w:val="clear" w:color="auto" w:fill="auto"/>
          </w:tcPr>
          <w:p w:rsidR="00DE57CC" w:rsidRDefault="00DE57CC" w:rsidP="009A14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E57CC" w:rsidRDefault="00DE57CC" w:rsidP="009A14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E57CC" w:rsidRPr="00DE57CC" w:rsidRDefault="00DE57CC" w:rsidP="00DE57CC">
            <w:pPr>
              <w:jc w:val="center"/>
              <w:rPr>
                <w:b/>
                <w:sz w:val="16"/>
                <w:szCs w:val="16"/>
              </w:rPr>
            </w:pPr>
            <w:r w:rsidRPr="00DE57CC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57CC" w:rsidRPr="00DE57CC" w:rsidRDefault="00DE57CC" w:rsidP="00DE57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57CC" w:rsidRPr="00DE57CC" w:rsidRDefault="00DE57CC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DE57CC" w:rsidRPr="00DE57CC" w:rsidRDefault="00DE57CC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E57CC">
              <w:rPr>
                <w:b/>
                <w:color w:val="000000"/>
                <w:sz w:val="16"/>
                <w:szCs w:val="16"/>
              </w:rPr>
              <w:t>731,1</w:t>
            </w:r>
          </w:p>
          <w:p w:rsidR="00DE57CC" w:rsidRPr="00DE57CC" w:rsidRDefault="00DE57CC" w:rsidP="00DE57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E57CC" w:rsidRPr="00DE57CC" w:rsidRDefault="00DE57CC" w:rsidP="00DE57CC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57CC" w:rsidRPr="00DE57CC" w:rsidRDefault="00DE57CC" w:rsidP="00DE57CC">
            <w:pPr>
              <w:jc w:val="center"/>
              <w:rPr>
                <w:b/>
                <w:sz w:val="16"/>
                <w:szCs w:val="16"/>
              </w:rPr>
            </w:pPr>
            <w:r w:rsidRPr="00DE57CC">
              <w:rPr>
                <w:b/>
                <w:sz w:val="16"/>
                <w:szCs w:val="16"/>
              </w:rPr>
              <w:t>153 210,30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57CC" w:rsidRPr="00DE57CC" w:rsidRDefault="00DE57CC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E57CC">
              <w:rPr>
                <w:b/>
                <w:color w:val="000000"/>
                <w:sz w:val="16"/>
                <w:szCs w:val="16"/>
              </w:rPr>
              <w:t>17 224,75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E57CC" w:rsidRPr="00DE57CC" w:rsidRDefault="00DE57CC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E57CC">
              <w:rPr>
                <w:b/>
                <w:color w:val="000000"/>
                <w:sz w:val="16"/>
                <w:szCs w:val="16"/>
              </w:rPr>
              <w:t>6582,1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57CC" w:rsidRPr="00DE57CC" w:rsidRDefault="00DE57CC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E57CC">
              <w:rPr>
                <w:b/>
                <w:color w:val="000000"/>
                <w:sz w:val="16"/>
                <w:szCs w:val="16"/>
              </w:rPr>
              <w:t>7 660,52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A146F">
        <w:rPr>
          <w:sz w:val="22"/>
          <w:szCs w:val="22"/>
        </w:rPr>
        <w:t xml:space="preserve">7. </w:t>
      </w:r>
      <w:proofErr w:type="gramStart"/>
      <w:r w:rsidR="009A146F">
        <w:rPr>
          <w:sz w:val="22"/>
          <w:szCs w:val="22"/>
        </w:rPr>
        <w:t>Перечень коммунальных услуг: холодное водоснабжение, горячее водоснабжение, водоотведение, отопление, электроснабжение, газоснабжение.</w:t>
      </w:r>
      <w:proofErr w:type="gramEnd"/>
    </w:p>
    <w:p w:rsidR="009A146F" w:rsidRPr="00540614" w:rsidRDefault="009A146F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9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>с  2</w:t>
      </w:r>
      <w:r>
        <w:rPr>
          <w:bCs/>
          <w:sz w:val="22"/>
          <w:szCs w:val="22"/>
        </w:rPr>
        <w:t>8</w:t>
      </w:r>
      <w:r w:rsidRPr="00AC5EB4">
        <w:rPr>
          <w:bCs/>
          <w:sz w:val="22"/>
          <w:szCs w:val="22"/>
        </w:rPr>
        <w:t>.02.2018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28</w:t>
      </w:r>
      <w:r w:rsidRPr="00AC5EB4">
        <w:rPr>
          <w:rFonts w:ascii="Times New Roman" w:hAnsi="Times New Roman" w:cs="Times New Roman"/>
          <w:sz w:val="22"/>
          <w:szCs w:val="22"/>
        </w:rPr>
        <w:t>.02.2018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Pr="00AC5EB4">
        <w:rPr>
          <w:rFonts w:ascii="Times New Roman" w:hAnsi="Times New Roman" w:cs="Times New Roman"/>
          <w:bCs/>
          <w:sz w:val="22"/>
          <w:szCs w:val="22"/>
        </w:rPr>
        <w:t>2</w:t>
      </w: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AC5EB4">
        <w:rPr>
          <w:rFonts w:ascii="Times New Roman" w:hAnsi="Times New Roman" w:cs="Times New Roman"/>
          <w:bCs/>
          <w:sz w:val="22"/>
          <w:szCs w:val="22"/>
        </w:rPr>
        <w:t>.03.2018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Pr="00AC5EB4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AC5EB4">
        <w:rPr>
          <w:rFonts w:ascii="Times New Roman" w:hAnsi="Times New Roman" w:cs="Times New Roman"/>
          <w:sz w:val="22"/>
          <w:szCs w:val="22"/>
        </w:rPr>
        <w:t>.03.2018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>
        <w:rPr>
          <w:rFonts w:ascii="Times New Roman" w:hAnsi="Times New Roman" w:cs="Times New Roman"/>
          <w:sz w:val="22"/>
          <w:szCs w:val="22"/>
        </w:rPr>
        <w:t>02.04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 w:rsidRPr="00AC5EB4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AC5EB4">
        <w:rPr>
          <w:rFonts w:ascii="Times New Roman" w:hAnsi="Times New Roman" w:cs="Times New Roman"/>
          <w:sz w:val="22"/>
          <w:szCs w:val="22"/>
        </w:rPr>
        <w:t>.04.2018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9A146F" w:rsidP="009A146F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9A146F">
        <w:rPr>
          <w:b/>
          <w:sz w:val="22"/>
          <w:szCs w:val="22"/>
        </w:rPr>
        <w:t>7</w:t>
      </w:r>
      <w:r w:rsidR="00CA56A0" w:rsidRPr="00CA56A0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на территории муниципального образования «Город Глазов» по </w:t>
      </w:r>
      <w:r w:rsidR="005352A6">
        <w:rPr>
          <w:rFonts w:ascii="Times New Roman" w:hAnsi="Times New Roman" w:cs="Times New Roman"/>
          <w:sz w:val="22"/>
          <w:szCs w:val="22"/>
        </w:rPr>
        <w:t>9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A95907">
        <w:rPr>
          <w:sz w:val="22"/>
          <w:szCs w:val="22"/>
        </w:rPr>
        <w:t>29.03</w:t>
      </w:r>
      <w:r w:rsidR="002B4C7E" w:rsidRPr="00C20A04">
        <w:rPr>
          <w:sz w:val="22"/>
          <w:szCs w:val="22"/>
        </w:rPr>
        <w:t>.201</w:t>
      </w:r>
      <w:r w:rsidR="00A95907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AC5EB4" w:rsidRPr="00AC5EB4">
        <w:rPr>
          <w:rFonts w:ascii="Times New Roman" w:hAnsi="Times New Roman" w:cs="Times New Roman"/>
          <w:sz w:val="22"/>
          <w:szCs w:val="22"/>
        </w:rPr>
        <w:t>2</w:t>
      </w:r>
      <w:r w:rsidR="00A95907">
        <w:rPr>
          <w:rFonts w:ascii="Times New Roman" w:hAnsi="Times New Roman" w:cs="Times New Roman"/>
          <w:sz w:val="22"/>
          <w:szCs w:val="22"/>
        </w:rPr>
        <w:t>8</w:t>
      </w:r>
      <w:r w:rsidR="00AC5EB4" w:rsidRPr="00AC5EB4">
        <w:rPr>
          <w:rFonts w:ascii="Times New Roman" w:hAnsi="Times New Roman" w:cs="Times New Roman"/>
          <w:sz w:val="22"/>
          <w:szCs w:val="22"/>
        </w:rPr>
        <w:t>.02.</w:t>
      </w:r>
      <w:r w:rsidR="00856EC4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A95907">
        <w:rPr>
          <w:rFonts w:ascii="Times New Roman" w:hAnsi="Times New Roman" w:cs="Times New Roman"/>
          <w:bCs/>
          <w:sz w:val="22"/>
          <w:szCs w:val="22"/>
        </w:rPr>
        <w:t>29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.03</w:t>
      </w:r>
      <w:r w:rsidR="00856EC4" w:rsidRPr="00AC5EB4">
        <w:rPr>
          <w:rFonts w:ascii="Times New Roman" w:hAnsi="Times New Roman" w:cs="Times New Roman"/>
          <w:bCs/>
          <w:sz w:val="22"/>
          <w:szCs w:val="22"/>
        </w:rPr>
        <w:t>.201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8</w:t>
      </w:r>
      <w:r w:rsidRPr="00AC5EB4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9A146F">
        <w:rPr>
          <w:b/>
          <w:sz w:val="22"/>
          <w:szCs w:val="22"/>
        </w:rPr>
        <w:t>7</w:t>
      </w:r>
      <w:r w:rsidR="001B694D" w:rsidRPr="001B694D">
        <w:rPr>
          <w:b/>
          <w:sz w:val="22"/>
          <w:szCs w:val="22"/>
        </w:rPr>
        <w:t xml:space="preserve">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9A146F">
              <w:rPr>
                <w:sz w:val="22"/>
                <w:szCs w:val="22"/>
              </w:rPr>
              <w:t>7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9A146F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</w:t>
            </w:r>
            <w:r w:rsidR="009A146F">
              <w:rPr>
                <w:sz w:val="22"/>
                <w:szCs w:val="22"/>
              </w:rPr>
              <w:t>7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AC5EB4" w:rsidRPr="00AC5EB4">
              <w:rPr>
                <w:sz w:val="22"/>
                <w:szCs w:val="22"/>
              </w:rPr>
              <w:t>2</w:t>
            </w:r>
            <w:r w:rsidR="009A146F">
              <w:rPr>
                <w:sz w:val="22"/>
                <w:szCs w:val="22"/>
              </w:rPr>
              <w:t>8</w:t>
            </w:r>
            <w:r w:rsidR="00AC5EB4" w:rsidRPr="00AC5EB4">
              <w:rPr>
                <w:sz w:val="22"/>
                <w:szCs w:val="22"/>
              </w:rPr>
              <w:t>.02.</w:t>
            </w:r>
            <w:r w:rsidR="00856EC4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="004144A7" w:rsidRPr="00AC5EB4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9A146F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AC5EB4" w:rsidRPr="00AC5EB4">
              <w:rPr>
                <w:b/>
                <w:sz w:val="22"/>
                <w:szCs w:val="22"/>
              </w:rPr>
              <w:t>2</w:t>
            </w:r>
            <w:r w:rsidR="009A146F">
              <w:rPr>
                <w:b/>
                <w:sz w:val="22"/>
                <w:szCs w:val="22"/>
              </w:rPr>
              <w:t>9</w:t>
            </w:r>
            <w:r w:rsidR="00AC5EB4" w:rsidRPr="00AC5EB4">
              <w:rPr>
                <w:b/>
                <w:sz w:val="22"/>
                <w:szCs w:val="22"/>
              </w:rPr>
              <w:t>.03</w:t>
            </w:r>
            <w:r w:rsidR="006168F2" w:rsidRPr="00AC5EB4">
              <w:rPr>
                <w:b/>
                <w:sz w:val="22"/>
                <w:szCs w:val="22"/>
              </w:rPr>
              <w:t>.</w:t>
            </w:r>
            <w:r w:rsidR="00856EC4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</w:t>
            </w:r>
            <w:r w:rsidRPr="00961C7C">
              <w:rPr>
                <w:b/>
                <w:sz w:val="22"/>
                <w:szCs w:val="22"/>
              </w:rPr>
              <w:t>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9A146F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AC5EB4" w:rsidRPr="00AC5EB4">
              <w:rPr>
                <w:sz w:val="22"/>
                <w:szCs w:val="22"/>
              </w:rPr>
              <w:t>2</w:t>
            </w:r>
            <w:r w:rsidR="009A146F">
              <w:rPr>
                <w:sz w:val="22"/>
                <w:szCs w:val="22"/>
              </w:rPr>
              <w:t>9</w:t>
            </w:r>
            <w:r w:rsidR="00AC5EB4" w:rsidRPr="00AC5EB4">
              <w:rPr>
                <w:sz w:val="22"/>
                <w:szCs w:val="22"/>
              </w:rPr>
              <w:t>.03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г.,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9A146F">
              <w:rPr>
                <w:sz w:val="22"/>
                <w:szCs w:val="22"/>
              </w:rPr>
              <w:t>02.04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9A146F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 xml:space="preserve">15-00 (время местное) </w:t>
            </w:r>
            <w:r w:rsidR="00AC5EB4" w:rsidRPr="00AC5EB4">
              <w:rPr>
                <w:b/>
                <w:sz w:val="22"/>
                <w:szCs w:val="22"/>
              </w:rPr>
              <w:t>0</w:t>
            </w:r>
            <w:r w:rsidR="009A146F">
              <w:rPr>
                <w:b/>
                <w:sz w:val="22"/>
                <w:szCs w:val="22"/>
              </w:rPr>
              <w:t>9</w:t>
            </w:r>
            <w:r w:rsidR="00AC5EB4" w:rsidRPr="00AC5EB4">
              <w:rPr>
                <w:b/>
                <w:sz w:val="22"/>
                <w:szCs w:val="22"/>
              </w:rPr>
              <w:t>.04.</w:t>
            </w:r>
            <w:r w:rsidR="007115C9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992"/>
                    <w:gridCol w:w="993"/>
                  </w:tblGrid>
                  <w:tr w:rsidR="004144A7" w:rsidTr="00AC5EB4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AC5EB4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AC5EB4" w:rsidTr="00AC5EB4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C5EB4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C5EB4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Драгунова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70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150,5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 xml:space="preserve"> благоустроенный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35 812,98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 xml:space="preserve">137 304,06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7 213,21</w:t>
                        </w:r>
                      </w:p>
                    </w:tc>
                  </w:tr>
                  <w:tr w:rsidR="00DE57CC" w:rsidTr="00AC5EB4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E57CC" w:rsidRPr="00AC5EB4" w:rsidRDefault="00DE57CC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E57CC" w:rsidRPr="00AC5EB4" w:rsidRDefault="00DE57CC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722C51">
                        <w:pPr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142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110,30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DE57CC" w:rsidRDefault="00DE57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E57CC">
                          <w:rPr>
                            <w:sz w:val="16"/>
                            <w:szCs w:val="16"/>
                          </w:rPr>
                          <w:t>22 302,66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DE57CC" w:rsidRDefault="00DE57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E57CC">
                          <w:rPr>
                            <w:sz w:val="16"/>
                            <w:szCs w:val="16"/>
                          </w:rPr>
                          <w:t xml:space="preserve">27 211,46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DE57CC" w:rsidRDefault="00DE57C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E57CC">
                          <w:rPr>
                            <w:sz w:val="16"/>
                            <w:szCs w:val="16"/>
                          </w:rPr>
                          <w:t>2 063,09</w:t>
                        </w:r>
                      </w:p>
                    </w:tc>
                  </w:tr>
                  <w:tr w:rsidR="00AC5EB4" w:rsidTr="00AC5EB4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AC5EB4">
                          <w:rPr>
                            <w:sz w:val="16"/>
                            <w:szCs w:val="16"/>
                          </w:rPr>
                          <w:t>Химмашевское</w:t>
                        </w:r>
                        <w:proofErr w:type="spellEnd"/>
                        <w:r w:rsidRPr="00AC5EB4">
                          <w:rPr>
                            <w:sz w:val="16"/>
                            <w:szCs w:val="16"/>
                          </w:rPr>
                          <w:t xml:space="preserve"> шоссе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161,3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32 614,86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 xml:space="preserve">43 482,35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3 170,72</w:t>
                        </w:r>
                      </w:p>
                    </w:tc>
                  </w:tr>
                  <w:tr w:rsidR="00AC5EB4" w:rsidTr="00AC5EB4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209 км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62,80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12 698,16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 xml:space="preserve">19 058,76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1 323,21</w:t>
                        </w:r>
                      </w:p>
                    </w:tc>
                  </w:tr>
                  <w:tr w:rsidR="00AC5EB4" w:rsidTr="00AC5EB4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1165 км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78,70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15 913,14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 xml:space="preserve">20 109,60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1 500,95</w:t>
                        </w:r>
                      </w:p>
                    </w:tc>
                  </w:tr>
                  <w:tr w:rsidR="00AC5EB4" w:rsidTr="00AC5EB4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1165 км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98,00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19 815,60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 xml:space="preserve">27 878,76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1 987,27</w:t>
                        </w:r>
                      </w:p>
                    </w:tc>
                  </w:tr>
                  <w:tr w:rsidR="00AC5EB4" w:rsidTr="00AC5EB4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lastRenderedPageBreak/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AC5EB4" w:rsidRPr="00AC5EB4" w:rsidRDefault="00A95907" w:rsidP="00722C5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209 км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9628B2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69,50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 w:rsidP="00722C51">
                        <w:pPr>
                          <w:ind w:right="-108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14 052,90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 xml:space="preserve">18 140,98  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AC5EB4" w:rsidRPr="00AC5EB4" w:rsidRDefault="00AC5EB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sz w:val="16"/>
                            <w:szCs w:val="16"/>
                          </w:rPr>
                          <w:t>1 341,41</w:t>
                        </w:r>
                      </w:p>
                    </w:tc>
                  </w:tr>
                  <w:tr w:rsidR="00DE57CC" w:rsidTr="00DE57CC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E57CC" w:rsidRDefault="00DE57CC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E57CC" w:rsidRDefault="00DE57CC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722C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b/>
                            <w:sz w:val="16"/>
                            <w:szCs w:val="16"/>
                          </w:rPr>
                          <w:t>ИТОГО: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AC5EB4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DE57CC" w:rsidRPr="00AC5EB4" w:rsidRDefault="00DE57CC" w:rsidP="00AC5EB4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731,1</w:t>
                        </w:r>
                      </w:p>
                      <w:p w:rsidR="00DE57CC" w:rsidRPr="00AC5EB4" w:rsidRDefault="00DE57CC" w:rsidP="00AC5EB4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DE57CC" w:rsidRPr="00AC5EB4" w:rsidRDefault="00DE57CC" w:rsidP="00AC5EB4">
                        <w:pPr>
                          <w:ind w:right="-108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E57CC" w:rsidRPr="00DE57CC" w:rsidRDefault="00DE57CC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E57CC">
                          <w:rPr>
                            <w:b/>
                            <w:sz w:val="16"/>
                            <w:szCs w:val="16"/>
                          </w:rPr>
                          <w:t>153 210,30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E57CC" w:rsidRPr="00DE57CC" w:rsidRDefault="00DE57CC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E57CC">
                          <w:rPr>
                            <w:b/>
                            <w:sz w:val="16"/>
                            <w:szCs w:val="16"/>
                          </w:rPr>
                          <w:t>293 185,97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E57CC" w:rsidRPr="00DE57CC" w:rsidRDefault="00DE57CC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DE57CC">
                          <w:rPr>
                            <w:b/>
                            <w:sz w:val="16"/>
                            <w:szCs w:val="16"/>
                          </w:rPr>
                          <w:t>18 599,86</w:t>
                        </w:r>
                      </w:p>
                    </w:tc>
                  </w:tr>
                  <w:tr w:rsidR="000371B0" w:rsidTr="00AC5EB4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0371B0" w:rsidRPr="003E786A" w:rsidRDefault="000371B0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0371B0" w:rsidTr="00AC5EB4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0371B0" w:rsidTr="00AC5EB4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0371B0" w:rsidRDefault="000371B0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0371B0" w:rsidRDefault="000371B0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0371B0" w:rsidRDefault="000371B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Отопление (теплоснабжение, в том числе поставки твердого топлива  при наличии печного 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lastRenderedPageBreak/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</w:t>
      </w:r>
      <w:r w:rsidRPr="00E638CC">
        <w:lastRenderedPageBreak/>
        <w:t>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720C00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720C00">
        <w:rPr>
          <w:b/>
          <w:sz w:val="24"/>
          <w:szCs w:val="24"/>
        </w:rPr>
        <w:fldChar w:fldCharType="separate"/>
      </w:r>
      <w:r w:rsidR="00DE57CC">
        <w:rPr>
          <w:b/>
          <w:noProof/>
          <w:sz w:val="24"/>
          <w:szCs w:val="24"/>
        </w:rPr>
        <w:t>1</w:t>
      </w:r>
      <w:r w:rsidR="00720C00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</w:t>
      </w:r>
      <w:r w:rsidR="00A95907">
        <w:rPr>
          <w:rFonts w:ascii="Times New Roman" w:hAnsi="Times New Roman" w:cs="Times New Roman"/>
          <w:sz w:val="22"/>
          <w:szCs w:val="22"/>
        </w:rPr>
        <w:t xml:space="preserve"> </w:t>
      </w:r>
      <w:r w:rsidR="00A95907" w:rsidRPr="00A95907">
        <w:rPr>
          <w:rFonts w:ascii="Times New Roman" w:hAnsi="Times New Roman" w:cs="Times New Roman"/>
          <w:sz w:val="22"/>
          <w:szCs w:val="22"/>
        </w:rPr>
        <w:t>№______</w:t>
      </w:r>
      <w:r w:rsidR="00A95907">
        <w:rPr>
          <w:rFonts w:ascii="Times New Roman" w:hAnsi="Times New Roman" w:cs="Times New Roman"/>
          <w:sz w:val="22"/>
          <w:szCs w:val="22"/>
        </w:rPr>
        <w:t>_____________________________</w:t>
      </w:r>
      <w:r w:rsidR="00A95907" w:rsidRPr="00A95907">
        <w:rPr>
          <w:rFonts w:ascii="Times New Roman" w:hAnsi="Times New Roman" w:cs="Times New Roman"/>
          <w:sz w:val="22"/>
          <w:szCs w:val="22"/>
        </w:rPr>
        <w:t>_</w:t>
      </w:r>
      <w:r w:rsidR="00A9590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A95907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7CC" w:rsidRDefault="00DE57CC">
      <w:r>
        <w:separator/>
      </w:r>
    </w:p>
  </w:endnote>
  <w:endnote w:type="continuationSeparator" w:id="0">
    <w:p w:rsidR="00DE57CC" w:rsidRDefault="00DE5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CC" w:rsidRDefault="00DE57CC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CC" w:rsidRDefault="00DE57CC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CC" w:rsidRDefault="00DE57CC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21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CC" w:rsidRDefault="00DE57CC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CC" w:rsidRDefault="00DE57CC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CC" w:rsidRDefault="00DE57C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7CC" w:rsidRDefault="00DE57CC">
      <w:r>
        <w:separator/>
      </w:r>
    </w:p>
  </w:footnote>
  <w:footnote w:type="continuationSeparator" w:id="0">
    <w:p w:rsidR="00DE57CC" w:rsidRDefault="00DE57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A1216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3377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56EC4"/>
    <w:rsid w:val="00862DF5"/>
    <w:rsid w:val="00864A9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95907"/>
    <w:rsid w:val="00AC5EB4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DE57CC"/>
    <w:rsid w:val="00DF37E2"/>
    <w:rsid w:val="00E20971"/>
    <w:rsid w:val="00E34F8F"/>
    <w:rsid w:val="00E36898"/>
    <w:rsid w:val="00E51A45"/>
    <w:rsid w:val="00E5351E"/>
    <w:rsid w:val="00E555EB"/>
    <w:rsid w:val="00E837CD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190C-57EA-4B99-9DB9-1CA88FB6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28</Pages>
  <Words>13625</Words>
  <Characters>77667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91110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6</cp:revision>
  <cp:lastPrinted>2018-02-26T10:40:00Z</cp:lastPrinted>
  <dcterms:created xsi:type="dcterms:W3CDTF">2018-02-13T13:32:00Z</dcterms:created>
  <dcterms:modified xsi:type="dcterms:W3CDTF">2018-02-26T10:50:00Z</dcterms:modified>
</cp:coreProperties>
</file>