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CB1534">
        <w:rPr>
          <w:b/>
          <w:sz w:val="22"/>
          <w:szCs w:val="22"/>
        </w:rPr>
        <w:t>3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</w:t>
      </w:r>
      <w:r w:rsidR="00CB1534">
        <w:rPr>
          <w:sz w:val="22"/>
          <w:szCs w:val="22"/>
        </w:rPr>
        <w:t>3</w:t>
      </w:r>
      <w:r>
        <w:rPr>
          <w:sz w:val="22"/>
          <w:szCs w:val="22"/>
        </w:rPr>
        <w:t xml:space="preserve">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</w:t>
      </w:r>
      <w:proofErr w:type="gramEnd"/>
      <w:r w:rsidR="004144A7"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D60343">
        <w:rPr>
          <w:sz w:val="22"/>
          <w:szCs w:val="22"/>
        </w:rPr>
        <w:t>3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797BD1" w:rsidRDefault="00797BD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9C30D1" w:rsidRDefault="00111937" w:rsidP="00111937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97,90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21 780,79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3 624,71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1 089,04</w:t>
            </w: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9C30D1" w:rsidRDefault="00111937" w:rsidP="00111937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470,30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104 632,34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3 795,10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5 231,62</w:t>
            </w: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291,48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 xml:space="preserve">2-этажные и ниже, </w:t>
            </w:r>
            <w:proofErr w:type="gramStart"/>
            <w:r w:rsidRPr="00111937">
              <w:rPr>
                <w:sz w:val="16"/>
                <w:szCs w:val="16"/>
              </w:rPr>
              <w:t>благоустроенный</w:t>
            </w:r>
            <w:proofErr w:type="gramEnd"/>
            <w:r w:rsidRPr="00111937">
              <w:rPr>
                <w:sz w:val="16"/>
                <w:szCs w:val="16"/>
              </w:rPr>
              <w:t xml:space="preserve"> с газом</w:t>
            </w:r>
          </w:p>
          <w:p w:rsidR="00111937" w:rsidRPr="00CB1534" w:rsidRDefault="00111937" w:rsidP="00D1698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72 613,50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6 047,20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1 013,22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3 630,67</w:t>
            </w:r>
          </w:p>
        </w:tc>
      </w:tr>
      <w:tr w:rsidR="00111937" w:rsidRPr="002E5E95" w:rsidTr="00111937">
        <w:trPr>
          <w:trHeight w:val="735"/>
        </w:trPr>
        <w:tc>
          <w:tcPr>
            <w:tcW w:w="534" w:type="dxa"/>
            <w:shd w:val="clear" w:color="auto" w:fill="auto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111937" w:rsidRPr="00C14670" w:rsidRDefault="00111937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b/>
                <w:sz w:val="16"/>
                <w:szCs w:val="16"/>
              </w:rPr>
            </w:pPr>
            <w:r w:rsidRPr="009C30D1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1937" w:rsidRPr="009C30D1" w:rsidRDefault="00111937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859,68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11937" w:rsidRPr="00C207E9" w:rsidRDefault="00111937" w:rsidP="00D1698F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11193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199 026,63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13 467,01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3 039,67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1937" w:rsidRPr="00111937" w:rsidRDefault="00111937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9 951,33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>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8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E915B9">
        <w:rPr>
          <w:bCs/>
          <w:sz w:val="22"/>
          <w:szCs w:val="22"/>
        </w:rPr>
        <w:t>15</w:t>
      </w:r>
      <w:r w:rsidR="00CB1534">
        <w:rPr>
          <w:bCs/>
          <w:sz w:val="22"/>
          <w:szCs w:val="22"/>
        </w:rPr>
        <w:t>.10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E915B9">
        <w:rPr>
          <w:rFonts w:ascii="Times New Roman" w:hAnsi="Times New Roman" w:cs="Times New Roman"/>
          <w:sz w:val="22"/>
          <w:szCs w:val="22"/>
        </w:rPr>
        <w:t>15</w:t>
      </w:r>
      <w:r w:rsidR="00CB1534">
        <w:rPr>
          <w:rFonts w:ascii="Times New Roman" w:hAnsi="Times New Roman" w:cs="Times New Roman"/>
          <w:sz w:val="22"/>
          <w:szCs w:val="22"/>
        </w:rPr>
        <w:t>.10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E915B9">
        <w:rPr>
          <w:rFonts w:ascii="Times New Roman" w:hAnsi="Times New Roman" w:cs="Times New Roman"/>
          <w:bCs/>
          <w:sz w:val="22"/>
          <w:szCs w:val="22"/>
        </w:rPr>
        <w:t>13.11</w:t>
      </w:r>
      <w:r w:rsidR="009A146F"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B62AD8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E915B9">
        <w:rPr>
          <w:rFonts w:ascii="Times New Roman" w:hAnsi="Times New Roman" w:cs="Times New Roman"/>
          <w:sz w:val="22"/>
          <w:szCs w:val="22"/>
        </w:rPr>
        <w:t>13</w:t>
      </w:r>
      <w:r w:rsidR="00CB1534">
        <w:rPr>
          <w:rFonts w:ascii="Times New Roman" w:hAnsi="Times New Roman" w:cs="Times New Roman"/>
          <w:sz w:val="22"/>
          <w:szCs w:val="22"/>
        </w:rPr>
        <w:t>.11</w:t>
      </w:r>
      <w:r w:rsidRPr="00AC5EB4">
        <w:rPr>
          <w:rFonts w:ascii="Times New Roman" w:hAnsi="Times New Roman" w:cs="Times New Roman"/>
          <w:sz w:val="22"/>
          <w:szCs w:val="22"/>
        </w:rPr>
        <w:t>.2018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E915B9">
        <w:rPr>
          <w:rFonts w:ascii="Times New Roman" w:hAnsi="Times New Roman" w:cs="Times New Roman"/>
          <w:sz w:val="22"/>
          <w:szCs w:val="22"/>
        </w:rPr>
        <w:t>15</w:t>
      </w:r>
      <w:r w:rsidR="00CB1534">
        <w:rPr>
          <w:rFonts w:ascii="Times New Roman" w:hAnsi="Times New Roman" w:cs="Times New Roman"/>
          <w:sz w:val="22"/>
          <w:szCs w:val="22"/>
        </w:rPr>
        <w:t>.11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>
        <w:rPr>
          <w:rFonts w:ascii="Times New Roman" w:hAnsi="Times New Roman" w:cs="Times New Roman"/>
          <w:sz w:val="22"/>
          <w:szCs w:val="22"/>
        </w:rPr>
        <w:t>4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E915B9">
        <w:rPr>
          <w:rFonts w:ascii="Times New Roman" w:hAnsi="Times New Roman" w:cs="Times New Roman"/>
          <w:sz w:val="22"/>
          <w:szCs w:val="22"/>
        </w:rPr>
        <w:t>22</w:t>
      </w:r>
      <w:r w:rsidR="00CB1534">
        <w:rPr>
          <w:rFonts w:ascii="Times New Roman" w:hAnsi="Times New Roman" w:cs="Times New Roman"/>
          <w:sz w:val="22"/>
          <w:szCs w:val="22"/>
        </w:rPr>
        <w:t>.11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11</w:t>
      </w:r>
      <w:r w:rsidR="009A146F" w:rsidRPr="003E786A">
        <w:rPr>
          <w:sz w:val="22"/>
          <w:szCs w:val="22"/>
        </w:rPr>
        <w:t>.</w:t>
      </w:r>
      <w:r w:rsidR="009A146F" w:rsidRPr="003E786A">
        <w:rPr>
          <w:bCs/>
          <w:sz w:val="22"/>
          <w:szCs w:val="22"/>
        </w:rPr>
        <w:t xml:space="preserve"> </w:t>
      </w:r>
      <w:r w:rsidR="009A146F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9A146F"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A146F" w:rsidRPr="00965318">
        <w:rPr>
          <w:sz w:val="22"/>
          <w:szCs w:val="22"/>
        </w:rPr>
        <w:t>р</w:t>
      </w:r>
      <w:proofErr w:type="spellEnd"/>
      <w:proofErr w:type="gramEnd"/>
      <w:r w:rsidR="009A146F" w:rsidRPr="00965318">
        <w:rPr>
          <w:sz w:val="22"/>
          <w:szCs w:val="22"/>
        </w:rPr>
        <w:t xml:space="preserve">/с 40302810794013000135 в </w:t>
      </w:r>
      <w:proofErr w:type="spellStart"/>
      <w:r w:rsidR="009A146F" w:rsidRPr="00965318">
        <w:rPr>
          <w:sz w:val="22"/>
          <w:szCs w:val="22"/>
        </w:rPr>
        <w:t>Отделение-НБ</w:t>
      </w:r>
      <w:proofErr w:type="spellEnd"/>
      <w:r w:rsidR="009A146F" w:rsidRPr="00965318">
        <w:rPr>
          <w:sz w:val="22"/>
          <w:szCs w:val="22"/>
        </w:rPr>
        <w:t xml:space="preserve"> УР г.</w:t>
      </w:r>
      <w:r w:rsidR="009A146F">
        <w:rPr>
          <w:sz w:val="22"/>
          <w:szCs w:val="22"/>
        </w:rPr>
        <w:t xml:space="preserve"> </w:t>
      </w:r>
      <w:r w:rsidR="009A146F"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 w:rsidP="00797BD1">
      <w:pPr>
        <w:pStyle w:val="110"/>
        <w:keepNext w:val="0"/>
        <w:spacing w:line="204" w:lineRule="auto"/>
        <w:jc w:val="right"/>
      </w:pPr>
    </w:p>
    <w:sectPr w:rsidR="004144A7" w:rsidSect="00797BD1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7E9" w:rsidRDefault="00C207E9">
      <w:r>
        <w:separator/>
      </w:r>
    </w:p>
  </w:endnote>
  <w:endnote w:type="continuationSeparator" w:id="0">
    <w:p w:rsidR="00C207E9" w:rsidRDefault="00C20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BD1" w:rsidRDefault="00797BD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C207E9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BD1" w:rsidRDefault="00797BD1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7E9" w:rsidRDefault="00C207E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7E9" w:rsidRDefault="00C207E9">
      <w:r>
        <w:separator/>
      </w:r>
    </w:p>
  </w:footnote>
  <w:footnote w:type="continuationSeparator" w:id="0">
    <w:p w:rsidR="00C207E9" w:rsidRDefault="00C207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BD1" w:rsidRDefault="00797BD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BD1" w:rsidRDefault="00797BD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BD1" w:rsidRDefault="00797BD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25C2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C51"/>
    <w:rsid w:val="00725F2D"/>
    <w:rsid w:val="007278DA"/>
    <w:rsid w:val="00740742"/>
    <w:rsid w:val="00761E0F"/>
    <w:rsid w:val="00775F19"/>
    <w:rsid w:val="00797BD1"/>
    <w:rsid w:val="007A2786"/>
    <w:rsid w:val="007B2FD4"/>
    <w:rsid w:val="007B5F92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B1534"/>
    <w:rsid w:val="00CC0A14"/>
    <w:rsid w:val="00CD6248"/>
    <w:rsid w:val="00CD7563"/>
    <w:rsid w:val="00CE1FD0"/>
    <w:rsid w:val="00D02533"/>
    <w:rsid w:val="00D11941"/>
    <w:rsid w:val="00D11FA6"/>
    <w:rsid w:val="00D1698F"/>
    <w:rsid w:val="00D3226C"/>
    <w:rsid w:val="00D4073C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27FE-64E5-41BF-A337-EC6E729E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5990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2</cp:revision>
  <cp:lastPrinted>2018-03-27T06:04:00Z</cp:lastPrinted>
  <dcterms:created xsi:type="dcterms:W3CDTF">2018-10-03T11:40:00Z</dcterms:created>
  <dcterms:modified xsi:type="dcterms:W3CDTF">2018-10-03T11:40:00Z</dcterms:modified>
</cp:coreProperties>
</file>