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rPr>
          <w:sz w:val="24"/>
          <w:szCs w:val="24"/>
        </w:rPr>
      </w:pP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C14670">
        <w:rPr>
          <w:b/>
          <w:sz w:val="22"/>
          <w:szCs w:val="22"/>
        </w:rPr>
        <w:t>2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5E462A" w:rsidP="005E462A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4144A7"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FA2E87">
        <w:rPr>
          <w:sz w:val="22"/>
          <w:szCs w:val="22"/>
        </w:rPr>
        <w:t xml:space="preserve"> на территории муниципального образования «Город Глазов» по </w:t>
      </w:r>
      <w:r w:rsidR="00C14670">
        <w:rPr>
          <w:sz w:val="22"/>
          <w:szCs w:val="22"/>
        </w:rPr>
        <w:t>2</w:t>
      </w:r>
      <w:r w:rsidR="00FA2E87">
        <w:rPr>
          <w:sz w:val="22"/>
          <w:szCs w:val="22"/>
        </w:rPr>
        <w:t xml:space="preserve"> лотам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F52341" w:rsidRDefault="00F52341" w:rsidP="005E462A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Лот № 1, многоквартирный дом № 56 по ул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оветской</w:t>
      </w:r>
      <w:r w:rsidR="005E462A" w:rsidRPr="005E462A">
        <w:rPr>
          <w:sz w:val="22"/>
          <w:szCs w:val="22"/>
        </w:rPr>
        <w:t xml:space="preserve"> </w:t>
      </w:r>
      <w:r w:rsidR="005E462A" w:rsidRPr="00FC1854">
        <w:rPr>
          <w:sz w:val="22"/>
          <w:szCs w:val="22"/>
        </w:rPr>
        <w:t>конкурс проводится на основании ч.</w:t>
      </w:r>
      <w:r w:rsidR="005E462A">
        <w:rPr>
          <w:sz w:val="22"/>
          <w:szCs w:val="22"/>
        </w:rPr>
        <w:t>4</w:t>
      </w:r>
      <w:r w:rsidR="005E462A" w:rsidRPr="00FC1854">
        <w:rPr>
          <w:sz w:val="22"/>
          <w:szCs w:val="22"/>
        </w:rPr>
        <w:t xml:space="preserve"> ст.161 ЖК РФ</w:t>
      </w:r>
      <w:r w:rsidR="005E462A">
        <w:rPr>
          <w:sz w:val="22"/>
          <w:szCs w:val="22"/>
        </w:rPr>
        <w:t>;</w:t>
      </w:r>
    </w:p>
    <w:p w:rsidR="00F52341" w:rsidRDefault="00F52341" w:rsidP="005E462A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Лот № 2, многоквартирный дом №87 по ул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 xml:space="preserve">ибирской - </w:t>
      </w:r>
      <w:r w:rsidRPr="00BB3CB7">
        <w:rPr>
          <w:sz w:val="22"/>
          <w:szCs w:val="22"/>
        </w:rPr>
        <w:t xml:space="preserve">от </w:t>
      </w:r>
      <w:r>
        <w:rPr>
          <w:sz w:val="22"/>
          <w:szCs w:val="22"/>
        </w:rPr>
        <w:t>05.02.2018</w:t>
      </w:r>
      <w:r w:rsidRPr="00BB3CB7">
        <w:rPr>
          <w:sz w:val="22"/>
          <w:szCs w:val="22"/>
        </w:rPr>
        <w:t xml:space="preserve"> года №18-302-</w:t>
      </w:r>
      <w:r>
        <w:rPr>
          <w:sz w:val="22"/>
          <w:szCs w:val="22"/>
        </w:rPr>
        <w:t>003-2018</w:t>
      </w:r>
      <w:r w:rsidR="005E462A">
        <w:rPr>
          <w:sz w:val="22"/>
          <w:szCs w:val="22"/>
        </w:rPr>
        <w:t>,</w:t>
      </w:r>
      <w:r w:rsidR="005E462A" w:rsidRPr="005E462A">
        <w:rPr>
          <w:sz w:val="22"/>
          <w:szCs w:val="22"/>
        </w:rPr>
        <w:t xml:space="preserve"> </w:t>
      </w:r>
      <w:r w:rsidR="005E462A" w:rsidRPr="00FC1854">
        <w:rPr>
          <w:sz w:val="22"/>
          <w:szCs w:val="22"/>
        </w:rPr>
        <w:t>конкурс проводится на основании ч.</w:t>
      </w:r>
      <w:r w:rsidR="005E462A">
        <w:rPr>
          <w:sz w:val="22"/>
          <w:szCs w:val="22"/>
        </w:rPr>
        <w:t>13</w:t>
      </w:r>
      <w:r w:rsidR="005E462A" w:rsidRPr="00FC1854">
        <w:rPr>
          <w:sz w:val="22"/>
          <w:szCs w:val="22"/>
        </w:rPr>
        <w:t xml:space="preserve"> ст.161 ЖК РФ в связи с выдачей разрешения на ввод объекта  в эксплуатацию</w:t>
      </w:r>
      <w:r w:rsidR="005E462A">
        <w:rPr>
          <w:sz w:val="22"/>
          <w:szCs w:val="22"/>
        </w:rPr>
        <w:t>.</w:t>
      </w:r>
    </w:p>
    <w:p w:rsidR="004144A7" w:rsidRPr="00BD6308" w:rsidRDefault="005E462A" w:rsidP="005E462A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BD6308"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5E462A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5E462A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5E462A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D5372D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 w:rsidR="004144A7">
        <w:rPr>
          <w:sz w:val="22"/>
          <w:szCs w:val="22"/>
        </w:rPr>
        <w:t>Глазовской</w:t>
      </w:r>
      <w:proofErr w:type="spellEnd"/>
      <w:r w:rsidR="004144A7"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>
        <w:rPr>
          <w:sz w:val="22"/>
          <w:szCs w:val="22"/>
        </w:rPr>
        <w:t>zov-gov.ru</w:t>
      </w:r>
      <w:proofErr w:type="spellEnd"/>
      <w:r>
        <w:rPr>
          <w:sz w:val="22"/>
          <w:szCs w:val="22"/>
        </w:rPr>
        <w:t xml:space="preserve">,  Глава города Глазова – </w:t>
      </w:r>
      <w:proofErr w:type="spellStart"/>
      <w:r>
        <w:rPr>
          <w:sz w:val="22"/>
          <w:szCs w:val="22"/>
        </w:rPr>
        <w:t>Бекмеметьев</w:t>
      </w:r>
      <w:proofErr w:type="spellEnd"/>
      <w:r>
        <w:rPr>
          <w:sz w:val="22"/>
          <w:szCs w:val="22"/>
        </w:rPr>
        <w:t xml:space="preserve"> О.Н.,</w:t>
      </w:r>
      <w:r w:rsidR="004144A7"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 w:rsidR="004144A7">
        <w:rPr>
          <w:sz w:val="22"/>
          <w:szCs w:val="22"/>
        </w:rPr>
        <w:t>, телефон/факс</w:t>
      </w:r>
      <w:proofErr w:type="gramEnd"/>
      <w:r w:rsidR="004144A7"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C14670">
        <w:rPr>
          <w:sz w:val="22"/>
          <w:szCs w:val="22"/>
        </w:rPr>
        <w:t>2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5372D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C14670" w:rsidRPr="002E5E95" w:rsidTr="00C14670">
        <w:tc>
          <w:tcPr>
            <w:tcW w:w="534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Советская</w:t>
            </w:r>
          </w:p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739,30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Жилые помещения в многоквартирных домах, имевших ранее статус общежитий, имеющих все виды благоустройства (без лифтов)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367 284,24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30 838,95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1 074,34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18 364,21</w:t>
            </w:r>
          </w:p>
        </w:tc>
      </w:tr>
      <w:tr w:rsidR="00C14670" w:rsidRPr="002E5E95" w:rsidTr="00C14670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1 141,00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4670" w:rsidRPr="00C14670" w:rsidRDefault="00A15A73" w:rsidP="00D763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D7638A" w:rsidRPr="00D7638A">
              <w:rPr>
                <w:sz w:val="16"/>
                <w:szCs w:val="16"/>
              </w:rPr>
              <w:t xml:space="preserve">ысотой более               2-х этажей, </w:t>
            </w:r>
            <w:proofErr w:type="gramStart"/>
            <w:r w:rsidR="00D7638A" w:rsidRPr="00D7638A">
              <w:rPr>
                <w:sz w:val="16"/>
                <w:szCs w:val="16"/>
              </w:rPr>
              <w:t>благоустроенный</w:t>
            </w:r>
            <w:proofErr w:type="gramEnd"/>
            <w:r w:rsidR="00D7638A" w:rsidRPr="00D7638A">
              <w:rPr>
                <w:sz w:val="16"/>
                <w:szCs w:val="16"/>
              </w:rPr>
              <w:t>, оборудованный газовыми плитами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225 781,08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12 837,16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1 920,00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11 289,05</w:t>
            </w:r>
          </w:p>
        </w:tc>
      </w:tr>
      <w:tr w:rsidR="00C14670" w:rsidRPr="002E5E95" w:rsidTr="00DE57CC">
        <w:tc>
          <w:tcPr>
            <w:tcW w:w="534" w:type="dxa"/>
            <w:shd w:val="clear" w:color="auto" w:fill="auto"/>
          </w:tcPr>
          <w:p w:rsidR="00C14670" w:rsidRPr="00C14670" w:rsidRDefault="00C14670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14670" w:rsidRPr="00C14670" w:rsidRDefault="00C14670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4670" w:rsidRPr="00C14670" w:rsidRDefault="00C14670" w:rsidP="00DE57CC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DE57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DE57C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C14670" w:rsidRPr="00C14670" w:rsidRDefault="00C14670" w:rsidP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1880,3</w:t>
            </w:r>
          </w:p>
          <w:p w:rsidR="00C14670" w:rsidRPr="00C14670" w:rsidRDefault="00C14670" w:rsidP="00DE57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14670" w:rsidRPr="00C14670" w:rsidRDefault="00C14670" w:rsidP="00DE57CC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4670" w:rsidRPr="00C14670" w:rsidRDefault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593 065,32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4670" w:rsidRPr="00C14670" w:rsidRDefault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43 676,11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4670" w:rsidRPr="00C14670" w:rsidRDefault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2 994,34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29 653,26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A146F">
        <w:rPr>
          <w:sz w:val="22"/>
          <w:szCs w:val="22"/>
        </w:rPr>
        <w:t xml:space="preserve">7. </w:t>
      </w:r>
      <w:proofErr w:type="gramStart"/>
      <w:r w:rsidR="009A146F">
        <w:rPr>
          <w:sz w:val="22"/>
          <w:szCs w:val="22"/>
        </w:rPr>
        <w:t>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  <w:proofErr w:type="gramEnd"/>
    </w:p>
    <w:p w:rsidR="009A146F" w:rsidRPr="00540614" w:rsidRDefault="009A146F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8" w:history="1">
        <w:r w:rsidRPr="00A171E9">
          <w:rPr>
            <w:rStyle w:val="a4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>с  2</w:t>
      </w:r>
      <w:r>
        <w:rPr>
          <w:bCs/>
          <w:sz w:val="22"/>
          <w:szCs w:val="22"/>
        </w:rPr>
        <w:t>8</w:t>
      </w:r>
      <w:r w:rsidR="000013D6">
        <w:rPr>
          <w:bCs/>
          <w:sz w:val="22"/>
          <w:szCs w:val="22"/>
        </w:rPr>
        <w:t>.03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>
        <w:rPr>
          <w:rFonts w:ascii="Times New Roman" w:hAnsi="Times New Roman" w:cs="Times New Roman"/>
          <w:sz w:val="22"/>
          <w:szCs w:val="22"/>
        </w:rPr>
        <w:t>28</w:t>
      </w:r>
      <w:r w:rsidR="000013D6">
        <w:rPr>
          <w:rFonts w:ascii="Times New Roman" w:hAnsi="Times New Roman" w:cs="Times New Roman"/>
          <w:sz w:val="22"/>
          <w:szCs w:val="22"/>
        </w:rPr>
        <w:t>.03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Pr="00AC5EB4">
        <w:rPr>
          <w:rFonts w:ascii="Times New Roman" w:hAnsi="Times New Roman" w:cs="Times New Roman"/>
          <w:bCs/>
          <w:sz w:val="22"/>
          <w:szCs w:val="22"/>
        </w:rPr>
        <w:t>2</w:t>
      </w:r>
      <w:r w:rsidR="000013D6">
        <w:rPr>
          <w:rFonts w:ascii="Times New Roman" w:hAnsi="Times New Roman" w:cs="Times New Roman"/>
          <w:bCs/>
          <w:sz w:val="22"/>
          <w:szCs w:val="22"/>
        </w:rPr>
        <w:t>6.04</w:t>
      </w:r>
      <w:r w:rsidRPr="00AC5EB4">
        <w:rPr>
          <w:rFonts w:ascii="Times New Roman" w:hAnsi="Times New Roman" w:cs="Times New Roman"/>
          <w:bCs/>
          <w:sz w:val="22"/>
          <w:szCs w:val="22"/>
        </w:rPr>
        <w:t>.2018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Pr="00AC5EB4">
        <w:rPr>
          <w:rFonts w:ascii="Times New Roman" w:hAnsi="Times New Roman" w:cs="Times New Roman"/>
          <w:sz w:val="22"/>
          <w:szCs w:val="22"/>
        </w:rPr>
        <w:t>2</w:t>
      </w:r>
      <w:r w:rsidR="000013D6">
        <w:rPr>
          <w:rFonts w:ascii="Times New Roman" w:hAnsi="Times New Roman" w:cs="Times New Roman"/>
          <w:sz w:val="22"/>
          <w:szCs w:val="22"/>
        </w:rPr>
        <w:t>6</w:t>
      </w:r>
      <w:r w:rsidRPr="00AC5EB4">
        <w:rPr>
          <w:rFonts w:ascii="Times New Roman" w:hAnsi="Times New Roman" w:cs="Times New Roman"/>
          <w:sz w:val="22"/>
          <w:szCs w:val="22"/>
        </w:rPr>
        <w:t>.0</w:t>
      </w:r>
      <w:r w:rsidR="000013D6">
        <w:rPr>
          <w:rFonts w:ascii="Times New Roman" w:hAnsi="Times New Roman" w:cs="Times New Roman"/>
          <w:sz w:val="22"/>
          <w:szCs w:val="22"/>
        </w:rPr>
        <w:t>4</w:t>
      </w:r>
      <w:r w:rsidRPr="00AC5EB4">
        <w:rPr>
          <w:rFonts w:ascii="Times New Roman" w:hAnsi="Times New Roman" w:cs="Times New Roman"/>
          <w:sz w:val="22"/>
          <w:szCs w:val="22"/>
        </w:rPr>
        <w:t>.2018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077B00">
        <w:rPr>
          <w:rFonts w:ascii="Times New Roman" w:hAnsi="Times New Roman" w:cs="Times New Roman"/>
          <w:sz w:val="22"/>
          <w:szCs w:val="22"/>
        </w:rPr>
        <w:t>28</w:t>
      </w:r>
      <w:r>
        <w:rPr>
          <w:rFonts w:ascii="Times New Roman" w:hAnsi="Times New Roman" w:cs="Times New Roman"/>
          <w:sz w:val="22"/>
          <w:szCs w:val="22"/>
        </w:rPr>
        <w:t>.04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</w:t>
      </w:r>
      <w:r w:rsidRPr="00AC5EB4">
        <w:rPr>
          <w:rFonts w:ascii="Times New Roman" w:hAnsi="Times New Roman" w:cs="Times New Roman"/>
          <w:sz w:val="22"/>
          <w:szCs w:val="22"/>
        </w:rPr>
        <w:t>0</w:t>
      </w:r>
      <w:r w:rsidR="000013D6">
        <w:rPr>
          <w:rFonts w:ascii="Times New Roman" w:hAnsi="Times New Roman" w:cs="Times New Roman"/>
          <w:sz w:val="22"/>
          <w:szCs w:val="22"/>
        </w:rPr>
        <w:t>7.05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9A146F" w:rsidP="009A146F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 w:rsidP="00106EE3">
      <w:pPr>
        <w:pStyle w:val="110"/>
        <w:keepNext w:val="0"/>
        <w:spacing w:line="204" w:lineRule="auto"/>
        <w:jc w:val="right"/>
      </w:pPr>
    </w:p>
    <w:sectPr w:rsidR="004144A7" w:rsidSect="00106EE3">
      <w:footerReference w:type="default" r:id="rId15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341" w:rsidRDefault="00F52341">
      <w:r>
        <w:separator/>
      </w:r>
    </w:p>
  </w:endnote>
  <w:endnote w:type="continuationSeparator" w:id="0">
    <w:p w:rsidR="00F52341" w:rsidRDefault="00F52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341" w:rsidRDefault="00F5234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341" w:rsidRDefault="00F52341">
    <w:pPr>
      <w:pStyle w:val="af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341" w:rsidRDefault="00F52341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341" w:rsidRDefault="00F5234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341" w:rsidRDefault="00F52341">
      <w:r>
        <w:separator/>
      </w:r>
    </w:p>
  </w:footnote>
  <w:footnote w:type="continuationSeparator" w:id="0">
    <w:p w:rsidR="00F52341" w:rsidRDefault="00F52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341" w:rsidRDefault="00F5234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341" w:rsidRDefault="00F5234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341" w:rsidRDefault="00F5234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11123"/>
    <w:rsid w:val="00012330"/>
    <w:rsid w:val="000131D4"/>
    <w:rsid w:val="0002209C"/>
    <w:rsid w:val="000371B0"/>
    <w:rsid w:val="000429F7"/>
    <w:rsid w:val="00043E34"/>
    <w:rsid w:val="00073DC0"/>
    <w:rsid w:val="00077B0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06EE3"/>
    <w:rsid w:val="001301E6"/>
    <w:rsid w:val="00130511"/>
    <w:rsid w:val="00135FAC"/>
    <w:rsid w:val="00147E5B"/>
    <w:rsid w:val="001604CA"/>
    <w:rsid w:val="00187E83"/>
    <w:rsid w:val="001A1216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14966"/>
    <w:rsid w:val="00323B0B"/>
    <w:rsid w:val="0034710C"/>
    <w:rsid w:val="003654F6"/>
    <w:rsid w:val="003706EB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E462A"/>
    <w:rsid w:val="005F063A"/>
    <w:rsid w:val="005F7D3C"/>
    <w:rsid w:val="006168F2"/>
    <w:rsid w:val="0062438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C00"/>
    <w:rsid w:val="00722C51"/>
    <w:rsid w:val="00725F2D"/>
    <w:rsid w:val="007278DA"/>
    <w:rsid w:val="00740742"/>
    <w:rsid w:val="00751F0B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A0586D"/>
    <w:rsid w:val="00A144B1"/>
    <w:rsid w:val="00A1462F"/>
    <w:rsid w:val="00A15A73"/>
    <w:rsid w:val="00A17F9E"/>
    <w:rsid w:val="00A31C61"/>
    <w:rsid w:val="00A519BD"/>
    <w:rsid w:val="00A873B7"/>
    <w:rsid w:val="00A95907"/>
    <w:rsid w:val="00AB6CAC"/>
    <w:rsid w:val="00AC5EB4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BF2D2D"/>
    <w:rsid w:val="00C114A5"/>
    <w:rsid w:val="00C14670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34F8F"/>
    <w:rsid w:val="00E36898"/>
    <w:rsid w:val="00E51A45"/>
    <w:rsid w:val="00E5351E"/>
    <w:rsid w:val="00E555EB"/>
    <w:rsid w:val="00E837CD"/>
    <w:rsid w:val="00E85737"/>
    <w:rsid w:val="00E91087"/>
    <w:rsid w:val="00E97445"/>
    <w:rsid w:val="00EB6490"/>
    <w:rsid w:val="00EE131D"/>
    <w:rsid w:val="00EE401D"/>
    <w:rsid w:val="00EE5200"/>
    <w:rsid w:val="00EF4BD9"/>
    <w:rsid w:val="00F41CBF"/>
    <w:rsid w:val="00F50AEB"/>
    <w:rsid w:val="00F51E5B"/>
    <w:rsid w:val="00F52341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C1FCD-B5BF-430C-AAE8-E8D7EE892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6326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4</cp:revision>
  <cp:lastPrinted>2018-03-26T10:35:00Z</cp:lastPrinted>
  <dcterms:created xsi:type="dcterms:W3CDTF">2018-03-26T10:12:00Z</dcterms:created>
  <dcterms:modified xsi:type="dcterms:W3CDTF">2018-04-12T10:11:00Z</dcterms:modified>
</cp:coreProperties>
</file>