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D46C49">
        <w:rPr>
          <w:b/>
          <w:sz w:val="22"/>
          <w:szCs w:val="22"/>
        </w:rPr>
        <w:t>3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FA2E87">
        <w:rPr>
          <w:sz w:val="22"/>
          <w:szCs w:val="22"/>
        </w:rPr>
        <w:t xml:space="preserve"> на территории муниципального образования «Город Глазов» по </w:t>
      </w:r>
      <w:r w:rsidR="00990F0B">
        <w:rPr>
          <w:sz w:val="22"/>
          <w:szCs w:val="22"/>
        </w:rPr>
        <w:t>3</w:t>
      </w:r>
      <w:r w:rsidR="00FA2E87">
        <w:rPr>
          <w:sz w:val="22"/>
          <w:szCs w:val="22"/>
        </w:rPr>
        <w:t xml:space="preserve"> лотам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FA2E87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proofErr w:type="gramStart"/>
      <w:r w:rsidR="000E2B7A">
        <w:rPr>
          <w:sz w:val="22"/>
          <w:szCs w:val="22"/>
        </w:rPr>
        <w:t>.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>на территории муниципального образования «Город Глазов» по 4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01F7" w:rsidRDefault="00D701F7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567"/>
        <w:gridCol w:w="992"/>
      </w:tblGrid>
      <w:tr w:rsidR="008B54D8" w:rsidRPr="002E5E95" w:rsidTr="008E098F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8E098F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D46C49" w:rsidRPr="002E5E95" w:rsidTr="008E098F">
        <w:tc>
          <w:tcPr>
            <w:tcW w:w="534" w:type="dxa"/>
            <w:shd w:val="clear" w:color="auto" w:fill="auto"/>
          </w:tcPr>
          <w:p w:rsidR="00D46C49" w:rsidRPr="008C2FFC" w:rsidRDefault="00D46C49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46C49" w:rsidRPr="008C2FFC" w:rsidRDefault="00D46C49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46C49" w:rsidRPr="00633281" w:rsidRDefault="00D46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Драгунова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150,50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5"/>
                <w:szCs w:val="15"/>
              </w:rPr>
            </w:pPr>
            <w:r w:rsidRPr="00D46C49">
              <w:rPr>
                <w:sz w:val="15"/>
                <w:szCs w:val="15"/>
              </w:rPr>
              <w:t>2х этажные и ниже, благоустроенный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35 812,98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5 066,11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502,75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1 790,65</w:t>
            </w:r>
          </w:p>
        </w:tc>
      </w:tr>
      <w:tr w:rsidR="00D46C49" w:rsidRPr="002E5E95" w:rsidTr="008E098F">
        <w:tc>
          <w:tcPr>
            <w:tcW w:w="534" w:type="dxa"/>
            <w:shd w:val="clear" w:color="auto" w:fill="auto"/>
          </w:tcPr>
          <w:p w:rsidR="00D46C49" w:rsidRDefault="00D46C49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46C49" w:rsidRDefault="00D46C49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46C49" w:rsidRDefault="00D46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8E098F" w:rsidP="008E098F">
            <w:pPr>
              <w:ind w:left="-108" w:hanging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  <w:r>
              <w:rPr>
                <w:sz w:val="16"/>
                <w:szCs w:val="16"/>
              </w:rPr>
              <w:br/>
            </w:r>
            <w:r w:rsidR="00D46C49" w:rsidRPr="008E098F">
              <w:rPr>
                <w:sz w:val="14"/>
                <w:szCs w:val="14"/>
              </w:rPr>
              <w:t>(кв</w:t>
            </w:r>
            <w:r>
              <w:rPr>
                <w:sz w:val="14"/>
                <w:szCs w:val="14"/>
              </w:rPr>
              <w:t>.3</w:t>
            </w:r>
            <w:r w:rsidR="00D46C49" w:rsidRPr="008E098F">
              <w:rPr>
                <w:sz w:val="14"/>
                <w:szCs w:val="14"/>
              </w:rPr>
              <w:t>,4,5)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110,30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5"/>
                <w:szCs w:val="15"/>
              </w:rPr>
            </w:pPr>
            <w:r w:rsidRPr="00D46C49">
              <w:rPr>
                <w:sz w:val="15"/>
                <w:szCs w:val="15"/>
              </w:rPr>
              <w:t xml:space="preserve">без удобств, с вывозом ЖБО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22 302,66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2 026,44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1 115,13</w:t>
            </w:r>
          </w:p>
        </w:tc>
      </w:tr>
      <w:tr w:rsidR="00D46C49" w:rsidRPr="002E5E95" w:rsidTr="008E098F">
        <w:tc>
          <w:tcPr>
            <w:tcW w:w="534" w:type="dxa"/>
            <w:shd w:val="clear" w:color="auto" w:fill="auto"/>
          </w:tcPr>
          <w:p w:rsidR="00D46C49" w:rsidRDefault="00D46C49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46C49" w:rsidRDefault="00D46C49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46C49" w:rsidRDefault="00D46C4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Химмашевское</w:t>
            </w:r>
            <w:proofErr w:type="spellEnd"/>
            <w:r>
              <w:rPr>
                <w:sz w:val="16"/>
                <w:szCs w:val="16"/>
              </w:rPr>
              <w:t xml:space="preserve"> шоссе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161,30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5"/>
                <w:szCs w:val="15"/>
              </w:rPr>
            </w:pPr>
            <w:r w:rsidRPr="00D46C49">
              <w:rPr>
                <w:sz w:val="15"/>
                <w:szCs w:val="15"/>
              </w:rPr>
              <w:t xml:space="preserve">без удобств, с вывозом ЖБО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32 614,86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2 026,44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ind w:hanging="250"/>
              <w:jc w:val="center"/>
              <w:rPr>
                <w:sz w:val="16"/>
                <w:szCs w:val="16"/>
              </w:rPr>
            </w:pPr>
            <w:r w:rsidRPr="00D46C49">
              <w:rPr>
                <w:sz w:val="16"/>
                <w:szCs w:val="16"/>
              </w:rPr>
              <w:t>1 630,74</w:t>
            </w:r>
          </w:p>
        </w:tc>
      </w:tr>
      <w:tr w:rsidR="00D46C49" w:rsidRPr="002E5E95" w:rsidTr="008E098F">
        <w:tc>
          <w:tcPr>
            <w:tcW w:w="534" w:type="dxa"/>
            <w:shd w:val="clear" w:color="auto" w:fill="auto"/>
          </w:tcPr>
          <w:p w:rsidR="00D46C49" w:rsidRDefault="00D46C49" w:rsidP="00A31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46C49" w:rsidRDefault="00D46C49" w:rsidP="003003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D46C49" w:rsidRDefault="00D46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Default="00D46C49" w:rsidP="00D46C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 w:rsidP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422,10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90 730,50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9 119,00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2 529,20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C49" w:rsidRPr="00D46C49" w:rsidRDefault="00D46C49">
            <w:pPr>
              <w:jc w:val="center"/>
              <w:rPr>
                <w:b/>
                <w:bCs/>
                <w:sz w:val="16"/>
                <w:szCs w:val="16"/>
              </w:rPr>
            </w:pPr>
            <w:r w:rsidRPr="00D46C49">
              <w:rPr>
                <w:b/>
                <w:bCs/>
                <w:sz w:val="16"/>
                <w:szCs w:val="16"/>
              </w:rPr>
              <w:t>4 536,53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Перечень коммунальных услуг</w:t>
      </w:r>
      <w:r w:rsidR="00D72D59">
        <w:rPr>
          <w:sz w:val="22"/>
          <w:szCs w:val="22"/>
        </w:rPr>
        <w:t>: холодное водоснабжение, горячее водоснабжение, водоотведение, отопление,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  <w:proofErr w:type="gramEnd"/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8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="00D66AED" w:rsidRPr="003E786A">
        <w:rPr>
          <w:bCs/>
          <w:sz w:val="22"/>
          <w:szCs w:val="22"/>
        </w:rPr>
        <w:t xml:space="preserve"> с </w:t>
      </w:r>
      <w:r w:rsidR="006416BA" w:rsidRPr="003E786A">
        <w:rPr>
          <w:bCs/>
          <w:sz w:val="22"/>
          <w:szCs w:val="22"/>
        </w:rPr>
        <w:t xml:space="preserve"> </w:t>
      </w:r>
      <w:r w:rsidR="00D46C49">
        <w:rPr>
          <w:bCs/>
          <w:sz w:val="22"/>
          <w:szCs w:val="22"/>
        </w:rPr>
        <w:t>26.07.</w:t>
      </w:r>
      <w:r w:rsidR="00D42562" w:rsidRPr="00C20A04">
        <w:rPr>
          <w:bCs/>
          <w:sz w:val="22"/>
          <w:szCs w:val="22"/>
        </w:rPr>
        <w:t>201</w:t>
      </w:r>
      <w:r w:rsidR="00D46C49">
        <w:rPr>
          <w:bCs/>
          <w:sz w:val="22"/>
          <w:szCs w:val="22"/>
        </w:rPr>
        <w:t>8</w:t>
      </w:r>
      <w:r w:rsidR="00D42562" w:rsidRPr="003E786A">
        <w:rPr>
          <w:bCs/>
          <w:sz w:val="22"/>
          <w:szCs w:val="22"/>
        </w:rPr>
        <w:t xml:space="preserve"> </w:t>
      </w:r>
      <w:r w:rsidRPr="003E786A">
        <w:rPr>
          <w:bCs/>
          <w:sz w:val="22"/>
          <w:szCs w:val="22"/>
        </w:rPr>
        <w:t xml:space="preserve">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4144A7" w:rsidRPr="003E786A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9E471F" w:rsidRPr="003E786A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>.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="00D46C49">
        <w:rPr>
          <w:rFonts w:ascii="Times New Roman" w:hAnsi="Times New Roman" w:cs="Times New Roman"/>
          <w:sz w:val="22"/>
          <w:szCs w:val="22"/>
        </w:rPr>
        <w:t>26.07</w:t>
      </w:r>
      <w:r w:rsidR="00D42562" w:rsidRPr="00C20A04">
        <w:rPr>
          <w:rFonts w:ascii="Times New Roman" w:hAnsi="Times New Roman" w:cs="Times New Roman"/>
          <w:sz w:val="22"/>
          <w:szCs w:val="22"/>
        </w:rPr>
        <w:t>.201</w:t>
      </w:r>
      <w:r w:rsidR="00D46C49">
        <w:rPr>
          <w:rFonts w:ascii="Times New Roman" w:hAnsi="Times New Roman" w:cs="Times New Roman"/>
          <w:sz w:val="22"/>
          <w:szCs w:val="22"/>
        </w:rPr>
        <w:t>8</w:t>
      </w:r>
      <w:r w:rsidR="00D42562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sz w:val="22"/>
          <w:szCs w:val="22"/>
        </w:rPr>
        <w:t xml:space="preserve">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3E786A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D46C49">
        <w:rPr>
          <w:rFonts w:ascii="Times New Roman" w:hAnsi="Times New Roman" w:cs="Times New Roman"/>
          <w:bCs/>
          <w:sz w:val="22"/>
          <w:szCs w:val="22"/>
        </w:rPr>
        <w:t>24</w:t>
      </w:r>
      <w:r w:rsidR="00633281">
        <w:rPr>
          <w:rFonts w:ascii="Times New Roman" w:hAnsi="Times New Roman" w:cs="Times New Roman"/>
          <w:bCs/>
          <w:sz w:val="22"/>
          <w:szCs w:val="22"/>
        </w:rPr>
        <w:t>.08</w:t>
      </w:r>
      <w:r w:rsidR="00CD7563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в 11-00 ч. (время местное</w:t>
      </w:r>
      <w:r w:rsidR="006416BA"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D46C49">
        <w:rPr>
          <w:rFonts w:ascii="Times New Roman" w:hAnsi="Times New Roman" w:cs="Times New Roman"/>
          <w:sz w:val="22"/>
          <w:szCs w:val="22"/>
        </w:rPr>
        <w:t>24</w:t>
      </w:r>
      <w:r w:rsidR="00C20A04" w:rsidRPr="00C20A04">
        <w:rPr>
          <w:rFonts w:ascii="Times New Roman" w:hAnsi="Times New Roman" w:cs="Times New Roman"/>
          <w:sz w:val="22"/>
          <w:szCs w:val="22"/>
        </w:rPr>
        <w:t>.0</w:t>
      </w:r>
      <w:r w:rsidR="00633281">
        <w:rPr>
          <w:rFonts w:ascii="Times New Roman" w:hAnsi="Times New Roman" w:cs="Times New Roman"/>
          <w:sz w:val="22"/>
          <w:szCs w:val="22"/>
        </w:rPr>
        <w:t>8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D46C49">
        <w:rPr>
          <w:rFonts w:ascii="Times New Roman" w:hAnsi="Times New Roman" w:cs="Times New Roman"/>
          <w:sz w:val="22"/>
          <w:szCs w:val="22"/>
        </w:rPr>
        <w:t>27.08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D46C49">
        <w:rPr>
          <w:rFonts w:ascii="Times New Roman" w:hAnsi="Times New Roman" w:cs="Times New Roman"/>
          <w:sz w:val="22"/>
          <w:szCs w:val="22"/>
        </w:rPr>
        <w:t>8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3E786A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D46C49">
        <w:rPr>
          <w:rFonts w:ascii="Times New Roman" w:hAnsi="Times New Roman" w:cs="Times New Roman"/>
          <w:sz w:val="22"/>
          <w:szCs w:val="22"/>
        </w:rPr>
        <w:t>4</w:t>
      </w:r>
      <w:r w:rsidR="004144A7" w:rsidRPr="003E786A">
        <w:rPr>
          <w:rFonts w:ascii="Times New Roman" w:hAnsi="Times New Roman" w:cs="Times New Roman"/>
          <w:sz w:val="22"/>
          <w:szCs w:val="22"/>
        </w:rPr>
        <w:t>-00 ч. (врем</w:t>
      </w:r>
      <w:r w:rsidR="00012330" w:rsidRPr="003E786A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633281">
        <w:rPr>
          <w:rFonts w:ascii="Times New Roman" w:hAnsi="Times New Roman" w:cs="Times New Roman"/>
          <w:sz w:val="22"/>
          <w:szCs w:val="22"/>
        </w:rPr>
        <w:t>0</w:t>
      </w:r>
      <w:r w:rsidR="00D46C49">
        <w:rPr>
          <w:rFonts w:ascii="Times New Roman" w:hAnsi="Times New Roman" w:cs="Times New Roman"/>
          <w:sz w:val="22"/>
          <w:szCs w:val="22"/>
        </w:rPr>
        <w:t>3</w:t>
      </w:r>
      <w:r w:rsidR="00633281">
        <w:rPr>
          <w:rFonts w:ascii="Times New Roman" w:hAnsi="Times New Roman" w:cs="Times New Roman"/>
          <w:sz w:val="22"/>
          <w:szCs w:val="22"/>
        </w:rPr>
        <w:t>.09</w:t>
      </w:r>
      <w:r w:rsidR="00C20A04" w:rsidRPr="00C20A04">
        <w:rPr>
          <w:rFonts w:ascii="Times New Roman" w:hAnsi="Times New Roman" w:cs="Times New Roman"/>
          <w:sz w:val="22"/>
          <w:szCs w:val="22"/>
        </w:rPr>
        <w:t>.</w:t>
      </w:r>
      <w:r w:rsidR="00CD7563" w:rsidRPr="00C20A04">
        <w:rPr>
          <w:rFonts w:ascii="Times New Roman" w:hAnsi="Times New Roman" w:cs="Times New Roman"/>
          <w:sz w:val="22"/>
          <w:szCs w:val="22"/>
        </w:rPr>
        <w:t>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3E786A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 w:rsidP="00D701F7">
      <w:pPr>
        <w:pStyle w:val="110"/>
        <w:keepNext w:val="0"/>
        <w:spacing w:line="204" w:lineRule="auto"/>
        <w:jc w:val="right"/>
      </w:pPr>
    </w:p>
    <w:sectPr w:rsidR="004144A7" w:rsidSect="00D701F7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DEF" w:rsidRDefault="00E81DEF">
      <w:r>
        <w:separator/>
      </w:r>
    </w:p>
  </w:endnote>
  <w:endnote w:type="continuationSeparator" w:id="0">
    <w:p w:rsidR="00E81DEF" w:rsidRDefault="00E81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F7" w:rsidRDefault="00D701F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EF" w:rsidRDefault="00E81DEF">
    <w:pPr>
      <w:pStyle w:val="af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F7" w:rsidRDefault="00D701F7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EF" w:rsidRDefault="00E81DE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DEF" w:rsidRDefault="00E81DEF">
      <w:r>
        <w:separator/>
      </w:r>
    </w:p>
  </w:footnote>
  <w:footnote w:type="continuationSeparator" w:id="0">
    <w:p w:rsidR="00E81DEF" w:rsidRDefault="00E81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F7" w:rsidRDefault="00D701F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F7" w:rsidRDefault="00D701F7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F7" w:rsidRDefault="00D701F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C2C62"/>
    <w:rsid w:val="000C4E31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A1216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6D36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D22D8"/>
    <w:rsid w:val="004E63F5"/>
    <w:rsid w:val="004F1233"/>
    <w:rsid w:val="004F34A3"/>
    <w:rsid w:val="00536BD8"/>
    <w:rsid w:val="00540474"/>
    <w:rsid w:val="00540614"/>
    <w:rsid w:val="00591654"/>
    <w:rsid w:val="005D1FF2"/>
    <w:rsid w:val="005F7D3C"/>
    <w:rsid w:val="006168F2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56EC4"/>
    <w:rsid w:val="00862DF5"/>
    <w:rsid w:val="00864A92"/>
    <w:rsid w:val="00891623"/>
    <w:rsid w:val="00896314"/>
    <w:rsid w:val="008A2754"/>
    <w:rsid w:val="008B1A69"/>
    <w:rsid w:val="008B54D8"/>
    <w:rsid w:val="008C2FFC"/>
    <w:rsid w:val="008E098F"/>
    <w:rsid w:val="008E0BB6"/>
    <w:rsid w:val="008E4812"/>
    <w:rsid w:val="008F6ACD"/>
    <w:rsid w:val="009063A6"/>
    <w:rsid w:val="009375E7"/>
    <w:rsid w:val="00944CD9"/>
    <w:rsid w:val="00961C7C"/>
    <w:rsid w:val="00965318"/>
    <w:rsid w:val="0096675F"/>
    <w:rsid w:val="00990F0B"/>
    <w:rsid w:val="009B6F2D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BF2D2D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46C49"/>
    <w:rsid w:val="00D5372D"/>
    <w:rsid w:val="00D55DDB"/>
    <w:rsid w:val="00D66AED"/>
    <w:rsid w:val="00D701F7"/>
    <w:rsid w:val="00D72D59"/>
    <w:rsid w:val="00D80E5D"/>
    <w:rsid w:val="00D915CF"/>
    <w:rsid w:val="00D93C57"/>
    <w:rsid w:val="00D96E7C"/>
    <w:rsid w:val="00D976F1"/>
    <w:rsid w:val="00E20971"/>
    <w:rsid w:val="00E34F8F"/>
    <w:rsid w:val="00E36898"/>
    <w:rsid w:val="00E51A45"/>
    <w:rsid w:val="00E5351E"/>
    <w:rsid w:val="00E555EB"/>
    <w:rsid w:val="00E81DEF"/>
    <w:rsid w:val="00E837CD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6EDD4-1916-4266-943D-405E03E9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5942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2018-07-25T09:54:00Z</cp:lastPrinted>
  <dcterms:created xsi:type="dcterms:W3CDTF">2018-07-24T11:39:00Z</dcterms:created>
  <dcterms:modified xsi:type="dcterms:W3CDTF">2018-07-25T09:54:00Z</dcterms:modified>
</cp:coreProperties>
</file>